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4231D7E" w14:textId="37822AA4" w:rsidR="008A25D8" w:rsidRDefault="00365CFB" w:rsidP="009C4944">
      <w:pPr>
        <w:pStyle w:val="NormalnyWeb"/>
        <w:spacing w:before="0" w:after="0"/>
        <w:jc w:val="right"/>
        <w:rPr>
          <w:b/>
          <w:i/>
          <w:spacing w:val="4"/>
          <w:sz w:val="22"/>
          <w:szCs w:val="22"/>
        </w:rPr>
      </w:pPr>
      <w:r w:rsidRPr="003A45D0">
        <w:rPr>
          <w:b/>
          <w:i/>
          <w:spacing w:val="4"/>
          <w:sz w:val="22"/>
          <w:szCs w:val="22"/>
        </w:rPr>
        <w:t xml:space="preserve">Załącznik nr </w:t>
      </w:r>
      <w:r w:rsidR="00A00808">
        <w:rPr>
          <w:b/>
          <w:i/>
          <w:spacing w:val="4"/>
          <w:sz w:val="22"/>
          <w:szCs w:val="22"/>
        </w:rPr>
        <w:t>8</w:t>
      </w:r>
      <w:r w:rsidRPr="003A45D0">
        <w:rPr>
          <w:b/>
          <w:i/>
          <w:spacing w:val="4"/>
          <w:sz w:val="22"/>
          <w:szCs w:val="22"/>
        </w:rPr>
        <w:t xml:space="preserve"> do SWZ</w:t>
      </w:r>
      <w:r w:rsidR="003A45D0" w:rsidRPr="003A45D0">
        <w:rPr>
          <w:b/>
          <w:i/>
          <w:spacing w:val="4"/>
          <w:sz w:val="22"/>
          <w:szCs w:val="22"/>
        </w:rPr>
        <w:t xml:space="preserve"> składany </w:t>
      </w:r>
      <w:r w:rsidR="0020496F">
        <w:rPr>
          <w:b/>
          <w:i/>
          <w:spacing w:val="4"/>
          <w:sz w:val="22"/>
          <w:szCs w:val="22"/>
        </w:rPr>
        <w:t>na wezwanie Zamawiającego</w:t>
      </w:r>
    </w:p>
    <w:p w14:paraId="72E2235A" w14:textId="557E1376" w:rsidR="0020496F" w:rsidRPr="008A25D8" w:rsidRDefault="0020496F" w:rsidP="00E81A10">
      <w:pPr>
        <w:pStyle w:val="NormalnyWeb"/>
        <w:spacing w:before="0" w:after="0"/>
        <w:rPr>
          <w:bCs/>
        </w:rPr>
      </w:pPr>
    </w:p>
    <w:p w14:paraId="68733266" w14:textId="77777777" w:rsidR="00865923" w:rsidRDefault="00865923" w:rsidP="00865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266152E4" w14:textId="77777777" w:rsidR="00865923" w:rsidRDefault="00865923" w:rsidP="00865923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4"/>
        <w:gridCol w:w="5226"/>
      </w:tblGrid>
      <w:tr w:rsidR="00865923" w:rsidRPr="00655900" w14:paraId="5C9CB12D" w14:textId="77777777" w:rsidTr="00865923"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B5B484" w14:textId="77777777" w:rsidR="00865923" w:rsidRDefault="00865923" w:rsidP="00865923">
            <w:pPr>
              <w:jc w:val="both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Zamawiający:</w:t>
            </w:r>
          </w:p>
          <w:p w14:paraId="1BDB14EE" w14:textId="77777777" w:rsidR="00865923" w:rsidRDefault="00865923" w:rsidP="00865923">
            <w:pPr>
              <w:jc w:val="both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Gmina Puck</w:t>
            </w:r>
          </w:p>
          <w:p w14:paraId="3EBEB45F" w14:textId="77777777" w:rsidR="00865923" w:rsidRDefault="00865923" w:rsidP="00865923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84-100 Puck, ul. 10 Lutego 29</w:t>
            </w:r>
          </w:p>
          <w:p w14:paraId="351A660C" w14:textId="77777777" w:rsidR="00865923" w:rsidRPr="00655900" w:rsidRDefault="00865923" w:rsidP="00AA2F78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</w:p>
        </w:tc>
        <w:tc>
          <w:tcPr>
            <w:tcW w:w="2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A36A" w14:textId="77777777" w:rsidR="00865923" w:rsidRDefault="00865923" w:rsidP="0086592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Wykonawca:</w:t>
            </w:r>
          </w:p>
          <w:p w14:paraId="628EF72B" w14:textId="77777777" w:rsidR="00865923" w:rsidRDefault="00865923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21AD0869" w14:textId="77777777" w:rsidR="00865923" w:rsidRDefault="00865923" w:rsidP="00865923">
            <w:pPr>
              <w:pStyle w:val="Akapitzlist"/>
              <w:spacing w:after="0" w:line="36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06286B2E" w14:textId="77777777" w:rsidR="00865923" w:rsidRDefault="00865923" w:rsidP="00DB066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……………………………………………………..</w:t>
            </w:r>
          </w:p>
          <w:p w14:paraId="57A47EAE" w14:textId="77777777" w:rsidR="00865923" w:rsidRPr="00655900" w:rsidRDefault="00865923" w:rsidP="00DB066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(pełna nazwa/firma, adres)</w:t>
            </w:r>
          </w:p>
        </w:tc>
      </w:tr>
    </w:tbl>
    <w:p w14:paraId="0245EEA2" w14:textId="77777777" w:rsidR="00365CFB" w:rsidRDefault="00365CFB" w:rsidP="00865923">
      <w:pPr>
        <w:spacing w:line="360" w:lineRule="auto"/>
      </w:pPr>
    </w:p>
    <w:p w14:paraId="78E238FA" w14:textId="77777777" w:rsidR="00E81A10" w:rsidRPr="00E81A10" w:rsidRDefault="00E81A10" w:rsidP="00E81A10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81A10">
        <w:rPr>
          <w:rFonts w:ascii="Times New Roman" w:hAnsi="Times New Roman" w:cs="Times New Roman"/>
          <w:b/>
          <w:sz w:val="22"/>
          <w:szCs w:val="22"/>
        </w:rPr>
        <w:t>WYKAZ DOSTAW/USŁUG/DOSTAW Z USŁUGĄ</w:t>
      </w:r>
    </w:p>
    <w:p w14:paraId="19B0C5BC" w14:textId="77777777" w:rsidR="00E81A10" w:rsidRPr="00E81A10" w:rsidRDefault="00E81A10" w:rsidP="00E81A10">
      <w:pPr>
        <w:jc w:val="center"/>
        <w:rPr>
          <w:rFonts w:ascii="Times New Roman" w:hAnsi="Times New Roman" w:cs="Times New Roman"/>
          <w:sz w:val="22"/>
          <w:szCs w:val="22"/>
        </w:rPr>
      </w:pPr>
      <w:r w:rsidRPr="00E81A10">
        <w:rPr>
          <w:rFonts w:ascii="Times New Roman" w:hAnsi="Times New Roman" w:cs="Times New Roman"/>
          <w:sz w:val="22"/>
          <w:szCs w:val="22"/>
        </w:rPr>
        <w:t>zgodnie z treścią SWZ</w:t>
      </w:r>
    </w:p>
    <w:p w14:paraId="2D9E7AF7" w14:textId="77777777" w:rsidR="00E81A10" w:rsidRPr="00E81A10" w:rsidRDefault="00E81A10" w:rsidP="00E81A10">
      <w:pPr>
        <w:suppressAutoHyphens w:val="0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</w:p>
    <w:p w14:paraId="33E01C04" w14:textId="77777777" w:rsidR="00E81A10" w:rsidRPr="00E81A10" w:rsidRDefault="00E81A10" w:rsidP="00E81A10">
      <w:pPr>
        <w:suppressAutoHyphens w:val="0"/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</w:pPr>
      <w:r w:rsidRPr="00E81A10">
        <w:rPr>
          <w:rFonts w:ascii="Times New Roman" w:eastAsia="Calibri" w:hAnsi="Times New Roman" w:cs="Times New Roman"/>
          <w:color w:val="000000"/>
          <w:sz w:val="22"/>
          <w:szCs w:val="22"/>
          <w:lang w:eastAsia="en-US"/>
        </w:rPr>
        <w:t>Nazwa i adres podmiotu spełniającego warunek: ..........................................................</w:t>
      </w:r>
    </w:p>
    <w:p w14:paraId="379F8777" w14:textId="77777777" w:rsidR="00E81A10" w:rsidRPr="00E81A10" w:rsidRDefault="00E81A10" w:rsidP="00E81A10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17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8"/>
        <w:gridCol w:w="2504"/>
        <w:gridCol w:w="2432"/>
        <w:gridCol w:w="1799"/>
        <w:gridCol w:w="1797"/>
      </w:tblGrid>
      <w:tr w:rsidR="00E81A10" w:rsidRPr="00E81A10" w14:paraId="4CFF6D4D" w14:textId="77777777" w:rsidTr="00EA709F">
        <w:trPr>
          <w:trHeight w:val="283"/>
          <w:tblHeader/>
        </w:trPr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E1CBB0A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bookmarkStart w:id="0" w:name="_Hlk83721130"/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Lp.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F407488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Przedmiot zamówienia</w:t>
            </w:r>
          </w:p>
          <w:p w14:paraId="56C34FA9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(opis) 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3E076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Podmiot, na rzecz którego zostały wykonane</w:t>
            </w:r>
          </w:p>
          <w:p w14:paraId="6456CF14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(nazwa i adres)</w:t>
            </w:r>
          </w:p>
          <w:p w14:paraId="715325A7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86D62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Ilość obsługiwanych pojazdów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12E909DE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Daty wykonania zamówienia</w:t>
            </w:r>
          </w:p>
          <w:p w14:paraId="112C4525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od …..do ….</w:t>
            </w:r>
          </w:p>
          <w:p w14:paraId="6A655875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  <w:highlight w:val="yellow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(DD.MM.RR – DD.MM.RR)</w:t>
            </w:r>
          </w:p>
        </w:tc>
      </w:tr>
      <w:tr w:rsidR="00E81A10" w:rsidRPr="00E81A10" w14:paraId="52434C5D" w14:textId="77777777" w:rsidTr="00EA709F">
        <w:trPr>
          <w:trHeight w:val="850"/>
        </w:trPr>
        <w:tc>
          <w:tcPr>
            <w:tcW w:w="447" w:type="pct"/>
            <w:vAlign w:val="center"/>
          </w:tcPr>
          <w:p w14:paraId="7E10F2EB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336" w:type="pct"/>
            <w:vAlign w:val="center"/>
          </w:tcPr>
          <w:p w14:paraId="6B441A4E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98" w:type="pct"/>
            <w:vAlign w:val="center"/>
          </w:tcPr>
          <w:p w14:paraId="2EB202C5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60" w:type="pct"/>
          </w:tcPr>
          <w:p w14:paraId="7E2110B6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59" w:type="pct"/>
          </w:tcPr>
          <w:p w14:paraId="558B0B74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81A10" w:rsidRPr="00E81A10" w14:paraId="0AD12ECC" w14:textId="77777777" w:rsidTr="00EA709F">
        <w:trPr>
          <w:trHeight w:val="850"/>
        </w:trPr>
        <w:tc>
          <w:tcPr>
            <w:tcW w:w="447" w:type="pct"/>
            <w:vAlign w:val="center"/>
          </w:tcPr>
          <w:p w14:paraId="7AD562D9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336" w:type="pct"/>
            <w:vAlign w:val="center"/>
          </w:tcPr>
          <w:p w14:paraId="673E2194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98" w:type="pct"/>
            <w:vAlign w:val="center"/>
          </w:tcPr>
          <w:p w14:paraId="559B299E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60" w:type="pct"/>
          </w:tcPr>
          <w:p w14:paraId="3C988018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9" w:type="pct"/>
          </w:tcPr>
          <w:p w14:paraId="4176EF90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81A10" w:rsidRPr="00E81A10" w14:paraId="61992F36" w14:textId="77777777" w:rsidTr="00EA709F">
        <w:trPr>
          <w:trHeight w:val="850"/>
        </w:trPr>
        <w:tc>
          <w:tcPr>
            <w:tcW w:w="447" w:type="pct"/>
            <w:vAlign w:val="center"/>
          </w:tcPr>
          <w:p w14:paraId="15FD0687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336" w:type="pct"/>
            <w:vAlign w:val="center"/>
          </w:tcPr>
          <w:p w14:paraId="26F02849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298" w:type="pct"/>
            <w:vAlign w:val="center"/>
          </w:tcPr>
          <w:p w14:paraId="664637AF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60" w:type="pct"/>
          </w:tcPr>
          <w:p w14:paraId="2ED31323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9" w:type="pct"/>
          </w:tcPr>
          <w:p w14:paraId="7291E208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81A10" w:rsidRPr="00E81A10" w14:paraId="5944B97B" w14:textId="77777777" w:rsidTr="00EA709F">
        <w:trPr>
          <w:trHeight w:val="283"/>
        </w:trPr>
        <w:tc>
          <w:tcPr>
            <w:tcW w:w="5000" w:type="pct"/>
            <w:gridSpan w:val="5"/>
            <w:vAlign w:val="center"/>
          </w:tcPr>
          <w:p w14:paraId="4CB51072" w14:textId="77777777" w:rsidR="00E81A10" w:rsidRPr="00E81A10" w:rsidRDefault="00E81A10" w:rsidP="00EA709F">
            <w:pPr>
              <w:jc w:val="center"/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</w:pPr>
            <w:r w:rsidRPr="00E81A10">
              <w:rPr>
                <w:rFonts w:ascii="Times New Roman" w:hAnsi="Times New Roman" w:cs="Times New Roman"/>
                <w:bCs/>
                <w:i/>
                <w:sz w:val="22"/>
                <w:szCs w:val="22"/>
              </w:rPr>
              <w:t>Powtórzyć ilość wierszy tyle ile potrzeba</w:t>
            </w:r>
          </w:p>
        </w:tc>
      </w:tr>
    </w:tbl>
    <w:p w14:paraId="3C8C9C3E" w14:textId="77777777" w:rsidR="00E81A10" w:rsidRPr="00E81A10" w:rsidRDefault="00E81A10" w:rsidP="00E81A10">
      <w:pPr>
        <w:tabs>
          <w:tab w:val="left" w:pos="-567"/>
        </w:tabs>
        <w:spacing w:after="120"/>
        <w:ind w:left="-426" w:right="-426"/>
        <w:rPr>
          <w:rFonts w:ascii="Times New Roman" w:hAnsi="Times New Roman" w:cs="Times New Roman"/>
          <w:b/>
          <w:i/>
          <w:iCs/>
          <w:sz w:val="22"/>
          <w:szCs w:val="22"/>
        </w:rPr>
      </w:pPr>
      <w:bookmarkStart w:id="1" w:name="_Hlk83721160"/>
      <w:bookmarkEnd w:id="0"/>
    </w:p>
    <w:p w14:paraId="7952DA53" w14:textId="77777777" w:rsidR="00E81A10" w:rsidRPr="00E81A10" w:rsidRDefault="00E81A10" w:rsidP="00E81A10">
      <w:pPr>
        <w:tabs>
          <w:tab w:val="left" w:pos="-567"/>
        </w:tabs>
        <w:spacing w:after="120"/>
        <w:ind w:left="-426" w:right="-426"/>
        <w:rPr>
          <w:rFonts w:ascii="Times New Roman" w:hAnsi="Times New Roman" w:cs="Times New Roman"/>
          <w:b/>
          <w:iCs/>
          <w:sz w:val="22"/>
          <w:szCs w:val="22"/>
        </w:rPr>
      </w:pPr>
    </w:p>
    <w:p w14:paraId="7A8EA041" w14:textId="77777777" w:rsidR="00E81A10" w:rsidRPr="00E81A10" w:rsidRDefault="00E81A10" w:rsidP="00E81A10">
      <w:pPr>
        <w:tabs>
          <w:tab w:val="left" w:pos="-567"/>
        </w:tabs>
        <w:spacing w:after="120"/>
        <w:ind w:left="-426" w:right="-426"/>
        <w:rPr>
          <w:rFonts w:ascii="Times New Roman" w:hAnsi="Times New Roman" w:cs="Times New Roman"/>
          <w:b/>
          <w:iCs/>
          <w:sz w:val="22"/>
          <w:szCs w:val="22"/>
        </w:rPr>
      </w:pPr>
      <w:r w:rsidRPr="00E81A10">
        <w:rPr>
          <w:rFonts w:ascii="Times New Roman" w:hAnsi="Times New Roman" w:cs="Times New Roman"/>
          <w:b/>
          <w:iCs/>
          <w:sz w:val="22"/>
          <w:szCs w:val="22"/>
        </w:rPr>
        <w:t xml:space="preserve">W załączeniu: </w:t>
      </w:r>
    </w:p>
    <w:p w14:paraId="4CA6D26D" w14:textId="77777777" w:rsidR="00E81A10" w:rsidRPr="00E81A10" w:rsidRDefault="00E81A10" w:rsidP="00E81A10">
      <w:pPr>
        <w:tabs>
          <w:tab w:val="left" w:pos="-567"/>
        </w:tabs>
        <w:spacing w:after="120"/>
        <w:ind w:left="-426" w:right="-426"/>
        <w:rPr>
          <w:rFonts w:ascii="Times New Roman" w:hAnsi="Times New Roman" w:cs="Times New Roman"/>
          <w:bCs/>
          <w:iCs/>
          <w:sz w:val="22"/>
          <w:szCs w:val="22"/>
        </w:rPr>
      </w:pPr>
      <w:r w:rsidRPr="00E81A10">
        <w:rPr>
          <w:rFonts w:ascii="Times New Roman" w:hAnsi="Times New Roman" w:cs="Times New Roman"/>
          <w:bCs/>
          <w:iCs/>
          <w:sz w:val="22"/>
          <w:szCs w:val="22"/>
        </w:rPr>
        <w:t>dowody czy dostawy/usługi/ dostawy z usługą zostały wykonane należycie.</w:t>
      </w:r>
    </w:p>
    <w:bookmarkEnd w:id="1"/>
    <w:p w14:paraId="504F09FE" w14:textId="77777777" w:rsidR="008A25D8" w:rsidRDefault="008A25D8" w:rsidP="008A25D8">
      <w:pPr>
        <w:autoSpaceDE w:val="0"/>
        <w:autoSpaceDN w:val="0"/>
        <w:adjustRightInd w:val="0"/>
        <w:rPr>
          <w:sz w:val="20"/>
          <w:szCs w:val="20"/>
        </w:rPr>
      </w:pPr>
    </w:p>
    <w:p w14:paraId="033F4406" w14:textId="77777777" w:rsidR="00DB066A" w:rsidRDefault="00DB066A" w:rsidP="008A25D8">
      <w:pPr>
        <w:autoSpaceDE w:val="0"/>
        <w:autoSpaceDN w:val="0"/>
        <w:adjustRightInd w:val="0"/>
        <w:rPr>
          <w:sz w:val="20"/>
          <w:szCs w:val="20"/>
        </w:rPr>
      </w:pPr>
    </w:p>
    <w:tbl>
      <w:tblPr>
        <w:tblW w:w="845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6373"/>
      </w:tblGrid>
      <w:tr w:rsidR="008A25D8" w:rsidRPr="00254DEA" w14:paraId="19BBA0C6" w14:textId="77777777" w:rsidTr="00846017">
        <w:trPr>
          <w:trHeight w:val="913"/>
        </w:trPr>
        <w:tc>
          <w:tcPr>
            <w:tcW w:w="2085" w:type="dxa"/>
            <w:vAlign w:val="center"/>
          </w:tcPr>
          <w:p w14:paraId="2D213920" w14:textId="77777777" w:rsidR="008A25D8" w:rsidRPr="008A25D8" w:rsidRDefault="008A25D8" w:rsidP="00846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D8">
              <w:rPr>
                <w:rFonts w:ascii="Times New Roman" w:hAnsi="Times New Roman" w:cs="Times New Roman"/>
                <w:sz w:val="20"/>
                <w:szCs w:val="20"/>
              </w:rPr>
              <w:t>Miejscowość</w:t>
            </w:r>
          </w:p>
          <w:p w14:paraId="6E995B23" w14:textId="77777777" w:rsidR="008A25D8" w:rsidRPr="008A25D8" w:rsidRDefault="008A25D8" w:rsidP="00846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25D8">
              <w:rPr>
                <w:rFonts w:ascii="Times New Roman" w:hAnsi="Times New Roman" w:cs="Times New Roman"/>
                <w:sz w:val="20"/>
                <w:szCs w:val="20"/>
              </w:rPr>
              <w:t>i  data</w:t>
            </w:r>
          </w:p>
        </w:tc>
        <w:tc>
          <w:tcPr>
            <w:tcW w:w="6373" w:type="dxa"/>
            <w:vAlign w:val="center"/>
          </w:tcPr>
          <w:p w14:paraId="0C4A4EBF" w14:textId="77777777" w:rsidR="008A25D8" w:rsidRPr="008A25D8" w:rsidRDefault="00DB066A" w:rsidP="008460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podpis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ykonawcy lub osoby uprawnionej do reprezentowania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W</w:t>
            </w:r>
            <w:r w:rsidRPr="00EC27CC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>ykonawcy</w:t>
            </w:r>
          </w:p>
        </w:tc>
      </w:tr>
      <w:tr w:rsidR="008A25D8" w:rsidRPr="00254DEA" w14:paraId="19BF3A46" w14:textId="77777777" w:rsidTr="00846017">
        <w:trPr>
          <w:trHeight w:val="816"/>
        </w:trPr>
        <w:tc>
          <w:tcPr>
            <w:tcW w:w="2085" w:type="dxa"/>
          </w:tcPr>
          <w:p w14:paraId="4E1385EC" w14:textId="77777777" w:rsidR="008A25D8" w:rsidRPr="008A25D8" w:rsidRDefault="008A25D8" w:rsidP="00846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3" w:type="dxa"/>
          </w:tcPr>
          <w:p w14:paraId="5E059F33" w14:textId="77777777" w:rsidR="008A25D8" w:rsidRPr="008A25D8" w:rsidRDefault="008A25D8" w:rsidP="0084601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B95A05" w14:textId="77777777" w:rsidR="008A25D8" w:rsidRPr="008A25D8" w:rsidRDefault="008A25D8" w:rsidP="00846017">
            <w:pPr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8A25D8">
              <w:rPr>
                <w:rFonts w:ascii="Times New Roman" w:hAnsi="Times New Roman" w:cs="Times New Roman"/>
                <w:vertAlign w:val="superscript"/>
              </w:rPr>
              <w:t>/wymagany elektroniczny podpis kwalifikowany, podpis zaufany lub podpis osobisty/</w:t>
            </w:r>
          </w:p>
        </w:tc>
      </w:tr>
    </w:tbl>
    <w:p w14:paraId="582B5BB5" w14:textId="77777777" w:rsidR="008A25D8" w:rsidRPr="000401D0" w:rsidRDefault="008A25D8" w:rsidP="008A25D8">
      <w:pPr>
        <w:autoSpaceDE w:val="0"/>
        <w:autoSpaceDN w:val="0"/>
        <w:adjustRightInd w:val="0"/>
        <w:rPr>
          <w:sz w:val="20"/>
          <w:szCs w:val="20"/>
        </w:rPr>
      </w:pPr>
    </w:p>
    <w:p w14:paraId="126A0526" w14:textId="77777777" w:rsidR="00FE0A7F" w:rsidRDefault="00FE0A7F">
      <w:pPr>
        <w:pStyle w:val="NormalnyWeb"/>
        <w:spacing w:before="0" w:after="0"/>
        <w:jc w:val="both"/>
        <w:rPr>
          <w:bCs/>
          <w:i/>
          <w:spacing w:val="4"/>
          <w:sz w:val="22"/>
          <w:szCs w:val="22"/>
        </w:rPr>
      </w:pPr>
    </w:p>
    <w:sectPr w:rsidR="00FE0A7F" w:rsidSect="00131E8D">
      <w:headerReference w:type="default" r:id="rId8"/>
      <w:footerReference w:type="default" r:id="rId9"/>
      <w:pgSz w:w="11906" w:h="16838"/>
      <w:pgMar w:top="1702" w:right="1418" w:bottom="993" w:left="1418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D990C8" w14:textId="77777777" w:rsidR="001643BA" w:rsidRDefault="001643BA">
      <w:r>
        <w:separator/>
      </w:r>
    </w:p>
  </w:endnote>
  <w:endnote w:type="continuationSeparator" w:id="0">
    <w:p w14:paraId="1727A8E4" w14:textId="77777777" w:rsidR="001643BA" w:rsidRDefault="00164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21287" w14:textId="77777777" w:rsidR="000C2766" w:rsidRDefault="000C2766">
    <w:pPr>
      <w:pStyle w:val="Stopka"/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right"/>
      <w:rPr>
        <w:rFonts w:ascii="Times New Roman" w:hAnsi="Times New Roman" w:cs="Times New Roman"/>
        <w:sz w:val="20"/>
        <w:szCs w:val="20"/>
      </w:rPr>
    </w:pPr>
    <w:r>
      <w:rPr>
        <w:rFonts w:cs="Times New Roman"/>
        <w:sz w:val="20"/>
        <w:szCs w:val="20"/>
      </w:rPr>
      <w:fldChar w:fldCharType="begin"/>
    </w:r>
    <w:r>
      <w:rPr>
        <w:rFonts w:cs="Times New Roman"/>
        <w:sz w:val="20"/>
        <w:szCs w:val="20"/>
      </w:rPr>
      <w:instrText xml:space="preserve"> PAGE </w:instrText>
    </w:r>
    <w:r>
      <w:rPr>
        <w:rFonts w:cs="Times New Roman"/>
        <w:sz w:val="20"/>
        <w:szCs w:val="20"/>
      </w:rPr>
      <w:fldChar w:fldCharType="separate"/>
    </w:r>
    <w:r>
      <w:rPr>
        <w:rFonts w:cs="Times New Roman"/>
        <w:noProof/>
        <w:sz w:val="20"/>
        <w:szCs w:val="20"/>
      </w:rPr>
      <w:t>38</w:t>
    </w:r>
    <w:r>
      <w:rPr>
        <w:rFonts w:cs="Times New Roman"/>
        <w:sz w:val="20"/>
        <w:szCs w:val="20"/>
      </w:rPr>
      <w:fldChar w:fldCharType="end"/>
    </w:r>
  </w:p>
  <w:p w14:paraId="2C3D9751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  <w:p w14:paraId="51E2C2D6" w14:textId="77777777" w:rsidR="000C2766" w:rsidRDefault="000C2766">
    <w:pPr>
      <w:rPr>
        <w:rFonts w:ascii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46F81" w14:textId="77777777" w:rsidR="001643BA" w:rsidRDefault="001643BA">
      <w:r>
        <w:separator/>
      </w:r>
    </w:p>
  </w:footnote>
  <w:footnote w:type="continuationSeparator" w:id="0">
    <w:p w14:paraId="596C4CF6" w14:textId="77777777" w:rsidR="001643BA" w:rsidRDefault="00164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F1AE6" w14:textId="77777777" w:rsidR="000C2766" w:rsidRPr="008B4675" w:rsidRDefault="000C2766" w:rsidP="008B4675">
    <w:pPr>
      <w:pStyle w:val="Nagwek"/>
      <w:tabs>
        <w:tab w:val="clear" w:pos="4536"/>
        <w:tab w:val="clear" w:pos="9072"/>
        <w:tab w:val="left" w:pos="5910"/>
      </w:tabs>
    </w:pPr>
  </w:p>
  <w:p w14:paraId="40C7BCBA" w14:textId="59CDF2D7" w:rsidR="000C2766" w:rsidRPr="00A66475" w:rsidRDefault="000C2766">
    <w:pPr>
      <w:pStyle w:val="WW-header"/>
      <w:tabs>
        <w:tab w:val="clear" w:pos="4703"/>
        <w:tab w:val="clear" w:pos="9406"/>
        <w:tab w:val="center" w:pos="4536"/>
        <w:tab w:val="right" w:pos="9072"/>
      </w:tabs>
      <w:jc w:val="both"/>
    </w:pPr>
    <w:r w:rsidRPr="009B1583">
      <w:rPr>
        <w:sz w:val="16"/>
      </w:rPr>
      <w:t xml:space="preserve">Gmina Puck, 84-100 Puck, </w:t>
    </w:r>
    <w:r w:rsidRPr="009B1583">
      <w:rPr>
        <w:sz w:val="16"/>
        <w:szCs w:val="16"/>
      </w:rPr>
      <w:t>ul. 10 Lutego 29</w:t>
    </w:r>
    <w:r w:rsidRPr="009B1583">
      <w:rPr>
        <w:sz w:val="16"/>
      </w:rPr>
      <w:tab/>
    </w:r>
    <w:r w:rsidRPr="009B1583">
      <w:rPr>
        <w:sz w:val="16"/>
      </w:rPr>
      <w:tab/>
      <w:t xml:space="preserve">Znak sprawy: </w:t>
    </w:r>
    <w:r w:rsidRPr="009B1583">
      <w:rPr>
        <w:sz w:val="16"/>
        <w:szCs w:val="16"/>
      </w:rPr>
      <w:t>ZP.271</w:t>
    </w:r>
    <w:r w:rsidR="009B1583" w:rsidRPr="009B1583">
      <w:rPr>
        <w:sz w:val="16"/>
        <w:szCs w:val="16"/>
      </w:rPr>
      <w:t>.64.</w:t>
    </w:r>
    <w:r w:rsidRPr="009B1583">
      <w:rPr>
        <w:sz w:val="16"/>
        <w:szCs w:val="16"/>
      </w:rPr>
      <w:t>202</w:t>
    </w:r>
    <w:r w:rsidR="00D76A52" w:rsidRPr="009B1583">
      <w:rPr>
        <w:sz w:val="16"/>
        <w:szCs w:val="16"/>
      </w:rPr>
      <w:t>5</w:t>
    </w:r>
  </w:p>
  <w:p w14:paraId="499FF6DF" w14:textId="77777777" w:rsidR="000C2766" w:rsidRPr="00A66475" w:rsidRDefault="000C2766">
    <w:pPr>
      <w:pStyle w:val="Tekstpodstawowy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348"/>
        </w:tabs>
        <w:ind w:left="348" w:hanging="363"/>
      </w:pPr>
      <w:rPr>
        <w:rFonts w:ascii="Arial" w:hAnsi="Arial" w:cs="Arial" w:hint="default"/>
        <w:b w:val="0"/>
        <w:i w:val="0"/>
        <w:color w:val="00000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72"/>
        </w:tabs>
        <w:ind w:left="1272" w:hanging="360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925"/>
        </w:tabs>
        <w:ind w:left="925" w:hanging="357"/>
      </w:pPr>
      <w:rPr>
        <w:rFonts w:ascii="Times New Roman" w:eastAsia="Times New Roman" w:hAnsi="Times New Roman" w:cs="Times New Roman" w:hint="default"/>
        <w:b w:val="0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720" w:hanging="363"/>
      </w:pPr>
      <w:rPr>
        <w:rFonts w:ascii="Times New Roman" w:hAnsi="Times New Roman" w:cs="Times New Roman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252"/>
        </w:tabs>
        <w:ind w:left="3252" w:hanging="180"/>
      </w:pPr>
      <w:rPr>
        <w:rFonts w:ascii="Times New Roman" w:hAnsi="Times New Roman" w:cs="Times New Roman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-711"/>
        </w:tabs>
        <w:ind w:left="711" w:hanging="357"/>
      </w:pPr>
      <w:rPr>
        <w:rFonts w:ascii="Times New Roman" w:hAnsi="Times New Roman" w:cs="Times New Roman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4692"/>
        </w:tabs>
        <w:ind w:left="4692" w:hanging="360"/>
      </w:pPr>
      <w:rPr>
        <w:rFonts w:ascii="Times New Roman" w:hAnsi="Times New Roman" w:cs="Times New Roman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5412"/>
        </w:tabs>
        <w:ind w:left="5412" w:hanging="18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3"/>
      </w:pPr>
      <w:rPr>
        <w:rFonts w:ascii="Times New Roman" w:hAnsi="Times New Roman" w:cs="Times New Roman"/>
        <w:sz w:val="22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758"/>
        </w:tabs>
        <w:ind w:left="1758" w:hanging="397"/>
      </w:pPr>
      <w:rPr>
        <w:rFonts w:ascii="Times New Roman" w:hAnsi="Times New Roman" w:cs="Times New Roman"/>
        <w:sz w:val="22"/>
        <w:szCs w:val="22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color w:val="auto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674"/>
        </w:tabs>
        <w:ind w:left="1674" w:hanging="397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−"/>
      <w:lvlJc w:val="left"/>
      <w:pPr>
        <w:tabs>
          <w:tab w:val="num" w:pos="0"/>
        </w:tabs>
        <w:ind w:left="1571" w:hanging="360"/>
      </w:pPr>
      <w:rPr>
        <w:rFonts w:ascii="Times New Roman" w:hAnsi="Times New Roman" w:cs="Times New Roman" w:hint="default"/>
        <w:b/>
        <w:color w:val="auto"/>
        <w:sz w:val="22"/>
        <w:szCs w:val="22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pStyle w:val="N-Lista2"/>
      <w:lvlText w:val="%1)"/>
      <w:lvlJc w:val="left"/>
      <w:pPr>
        <w:tabs>
          <w:tab w:val="num" w:pos="0"/>
        </w:tabs>
        <w:ind w:left="1429" w:hanging="360"/>
      </w:pPr>
      <w:rPr>
        <w:b w:val="0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pStyle w:val="Nagweknr2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pStyle w:val="spistrescipoziom1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bCs w:val="0"/>
        <w:i w:val="0"/>
        <w:color w:val="auto"/>
        <w:sz w:val="20"/>
        <w:szCs w:val="18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b w:val="0"/>
        <w:i w:val="0"/>
        <w:color w:val="auto"/>
        <w:sz w:val="20"/>
        <w:szCs w:val="18"/>
        <w:u w:val="no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224" w:hanging="504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350" w:hanging="648"/>
      </w:pPr>
      <w:rPr>
        <w:rFonts w:ascii="Times New Roman" w:eastAsia="Times New Roman" w:hAnsi="Times New Roman" w:cs="Times New Roman" w:hint="default"/>
        <w:b w:val="0"/>
        <w:i w:val="0"/>
        <w:color w:val="auto"/>
        <w:sz w:val="20"/>
        <w:szCs w:val="18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24" w:hanging="804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180"/>
      </w:pPr>
      <w:rPr>
        <w:rFonts w:ascii="Times New Roman" w:hAnsi="Times New Roman" w:cs="Times New Roman" w:hint="default"/>
        <w:b w:val="0"/>
        <w:bCs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00000014"/>
    <w:multiLevelType w:val="multilevel"/>
    <w:tmpl w:val="00000014"/>
    <w:name w:val="WW8Num20"/>
    <w:lvl w:ilvl="0">
      <w:start w:val="1"/>
      <w:numFmt w:val="upperRoman"/>
      <w:lvlText w:val="%1."/>
      <w:lvlJc w:val="left"/>
      <w:pPr>
        <w:tabs>
          <w:tab w:val="num" w:pos="0"/>
        </w:tabs>
        <w:ind w:left="546" w:hanging="360"/>
      </w:pPr>
      <w:rPr>
        <w:rFonts w:ascii="Times New Roman" w:eastAsia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43" w:hanging="425"/>
      </w:pPr>
      <w:rPr>
        <w:rFonts w:ascii="Times New Roman" w:hAnsi="Times New Roman" w:cs="Times New Roman" w:hint="default"/>
        <w:b w:val="0"/>
        <w:i w:val="0"/>
        <w:spacing w:val="-1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777" w:hanging="351"/>
      </w:pPr>
      <w:rPr>
        <w:rFonts w:ascii="Times New Roman" w:eastAsia="Times New Roman" w:hAnsi="Times New Roman" w:cs="Times New Roman" w:hint="default"/>
        <w:b w:val="0"/>
        <w:bCs/>
        <w:color w:val="auto"/>
        <w:sz w:val="22"/>
        <w:szCs w:val="22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826" w:hanging="351"/>
      </w:pPr>
      <w:rPr>
        <w:rFonts w:ascii="Liberation Serif" w:hAnsi="Liberation Serif" w:cs="Liberation Serif" w:hint="default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831" w:hanging="351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2314" w:hanging="351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796" w:hanging="351"/>
      </w:pPr>
      <w:rPr>
        <w:rFonts w:ascii="Liberation Serif" w:hAnsi="Liberation Serif" w:cs="Liberation Serif" w:hint="default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5279" w:hanging="351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6761" w:hanging="351"/>
      </w:pPr>
      <w:rPr>
        <w:rFonts w:ascii="Liberation Serif" w:hAnsi="Liberation Serif" w:cs="Liberation Serif" w:hint="default"/>
      </w:rPr>
    </w:lvl>
  </w:abstractNum>
  <w:abstractNum w:abstractNumId="20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−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" w:eastAsia="Times New Roman" w:hAnsi="Times" w:cs="Times"/>
        <w:b w:val="0"/>
        <w:bCs/>
        <w:color w:val="000000"/>
        <w:sz w:val="22"/>
        <w:szCs w:val="22"/>
      </w:rPr>
    </w:lvl>
  </w:abstractNum>
  <w:abstractNum w:abstractNumId="22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57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23" w15:restartNumberingAfterBreak="0">
    <w:nsid w:val="00000018"/>
    <w:multiLevelType w:val="singleLevel"/>
    <w:tmpl w:val="00000018"/>
    <w:name w:val="WW8Num24"/>
    <w:lvl w:ilvl="0">
      <w:start w:val="4"/>
      <w:numFmt w:val="bullet"/>
      <w:pStyle w:val="N-Lista"/>
      <w:lvlText w:val="–"/>
      <w:lvlJc w:val="left"/>
      <w:pPr>
        <w:tabs>
          <w:tab w:val="num" w:pos="0"/>
        </w:tabs>
        <w:ind w:left="1400" w:hanging="360"/>
      </w:pPr>
      <w:rPr>
        <w:rFonts w:ascii="Times New Roman" w:hAnsi="Times New Roman" w:cs="Times New Roman" w:hint="default"/>
        <w:color w:val="auto"/>
      </w:rPr>
    </w:lvl>
  </w:abstractNum>
  <w:abstractNum w:abstractNumId="24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709"/>
        </w:tabs>
        <w:ind w:left="1800" w:hanging="720"/>
      </w:pPr>
      <w:rPr>
        <w:rFonts w:ascii="Times New Roman" w:eastAsia="Times New Roman" w:hAnsi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551" w:hanging="360"/>
      </w:pPr>
      <w:rPr>
        <w:rFonts w:ascii="Times New Roman" w:hAnsi="Times New Roman" w:cs="Arial" w:hint="default"/>
        <w:b w:val="0"/>
        <w:i w:val="0"/>
        <w:color w:val="auto"/>
        <w:spacing w:val="-1"/>
        <w:sz w:val="22"/>
        <w:szCs w:val="24"/>
      </w:rPr>
    </w:lvl>
  </w:abstractNum>
  <w:abstractNum w:abstractNumId="26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1494" w:hanging="360"/>
      </w:pPr>
      <w:rPr>
        <w:rFonts w:ascii="Times New Roman" w:hAnsi="Times New Roman" w:cs="Times New Roman" w:hint="default"/>
        <w:sz w:val="22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28" w15:restartNumberingAfterBreak="0">
    <w:nsid w:val="0000001D"/>
    <w:multiLevelType w:val="singleLevel"/>
    <w:tmpl w:val="0000001D"/>
    <w:name w:val="WW8Num29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i w:val="0"/>
        <w:color w:val="auto"/>
        <w:sz w:val="22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2"/>
        <w:szCs w:val="22"/>
        <w:lang w:val="pl-PL"/>
      </w:rPr>
    </w:lvl>
  </w:abstractNum>
  <w:abstractNum w:abstractNumId="3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/>
        <w:i w:val="0"/>
        <w:color w:val="auto"/>
        <w:spacing w:val="4"/>
        <w:sz w:val="22"/>
        <w:szCs w:val="22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decimal"/>
      <w:pStyle w:val="WW-Lista2"/>
      <w:lvlText w:val="%1)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000000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color w:val="auto"/>
        <w:sz w:val="22"/>
        <w:szCs w:val="22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36" w15:restartNumberingAfterBreak="0">
    <w:nsid w:val="00000025"/>
    <w:multiLevelType w:val="multi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349"/>
        </w:tabs>
        <w:ind w:left="1069" w:hanging="360"/>
      </w:pPr>
      <w:rPr>
        <w:rFonts w:ascii="Times New Roman" w:hAnsi="Times New Roman" w:cs="Times New Roman" w:hint="default"/>
        <w:b w:val="0"/>
        <w:i w:val="0"/>
        <w:sz w:val="24"/>
        <w:szCs w:val="18"/>
        <w:lang w:eastAsia="ar-S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pacing w:val="-1"/>
        <w:sz w:val="22"/>
        <w:szCs w:val="22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i w:val="0"/>
        <w:color w:val="auto"/>
        <w:spacing w:val="4"/>
        <w:sz w:val="22"/>
        <w:szCs w:val="22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−"/>
      <w:lvlJc w:val="left"/>
      <w:pPr>
        <w:tabs>
          <w:tab w:val="num" w:pos="0"/>
        </w:tabs>
        <w:ind w:left="5180" w:hanging="360"/>
      </w:pPr>
      <w:rPr>
        <w:rFonts w:ascii="Times New Roman" w:hAnsi="Times New Roman" w:cs="Times New Roman" w:hint="default"/>
        <w:color w:val="000000"/>
        <w:shd w:val="clear" w:color="auto" w:fill="FFFFFF"/>
        <w:lang w:val="pl-PL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41" w15:restartNumberingAfterBreak="0">
    <w:nsid w:val="0000002A"/>
    <w:multiLevelType w:val="multilevel"/>
    <w:tmpl w:val="0000002A"/>
    <w:name w:val="WW8Num42"/>
    <w:lvl w:ilvl="0">
      <w:start w:val="3"/>
      <w:numFmt w:val="decimal"/>
      <w:pStyle w:val="U-11"/>
      <w:lvlText w:val="%1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  <w:b/>
      </w:rPr>
    </w:lvl>
  </w:abstractNum>
  <w:abstractNum w:abstractNumId="42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-"/>
      <w:lvlJc w:val="left"/>
      <w:pPr>
        <w:tabs>
          <w:tab w:val="num" w:pos="1780"/>
        </w:tabs>
        <w:ind w:left="1780" w:hanging="363"/>
      </w:pPr>
      <w:rPr>
        <w:rFonts w:ascii="Symbol" w:hAnsi="Symbol" w:cs="Symbol" w:hint="default"/>
        <w:sz w:val="22"/>
        <w:szCs w:val="22"/>
      </w:rPr>
    </w:lvl>
  </w:abstractNum>
  <w:abstractNum w:abstractNumId="43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−"/>
      <w:lvlJc w:val="left"/>
      <w:pPr>
        <w:tabs>
          <w:tab w:val="num" w:pos="0"/>
        </w:tabs>
        <w:ind w:left="1800" w:hanging="360"/>
      </w:pPr>
      <w:rPr>
        <w:rFonts w:ascii="Times New Roman" w:hAnsi="Times New Roman" w:cs="Times New Roman" w:hint="default"/>
        <w:sz w:val="22"/>
        <w:szCs w:val="22"/>
        <w:lang w:eastAsia="ar-SA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</w:abstractNum>
  <w:abstractNum w:abstractNumId="45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46" w15:restartNumberingAfterBreak="0">
    <w:nsid w:val="0000002F"/>
    <w:multiLevelType w:val="multilevel"/>
    <w:tmpl w:val="0000002F"/>
    <w:name w:val="WW8Num47"/>
    <w:lvl w:ilvl="0">
      <w:start w:val="1"/>
      <w:numFmt w:val="decimal"/>
      <w:pStyle w:val="Nagweknr3"/>
      <w:lvlText w:val="%1)"/>
      <w:lvlJc w:val="left"/>
      <w:pPr>
        <w:tabs>
          <w:tab w:val="num" w:pos="0"/>
        </w:tabs>
        <w:ind w:left="70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7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48" w15:restartNumberingAfterBreak="0">
    <w:nsid w:val="00000031"/>
    <w:multiLevelType w:val="singleLevel"/>
    <w:tmpl w:val="90AEF9A6"/>
    <w:name w:val="WW8Num49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49" w15:restartNumberingAfterBreak="0">
    <w:nsid w:val="00000032"/>
    <w:multiLevelType w:val="singleLevel"/>
    <w:tmpl w:val="00000032"/>
    <w:name w:val="WW8Num50"/>
    <w:lvl w:ilvl="0">
      <w:start w:val="1"/>
      <w:numFmt w:val="bullet"/>
      <w:lvlText w:val="−"/>
      <w:lvlJc w:val="left"/>
      <w:pPr>
        <w:tabs>
          <w:tab w:val="num" w:pos="0"/>
        </w:tabs>
        <w:ind w:left="1551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</w:abstractNum>
  <w:abstractNum w:abstractNumId="50" w15:restartNumberingAfterBreak="0">
    <w:nsid w:val="00000033"/>
    <w:multiLevelType w:val="multilevel"/>
    <w:tmpl w:val="00000033"/>
    <w:name w:val="WW8Num51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52" w15:restartNumberingAfterBreak="0">
    <w:nsid w:val="00000035"/>
    <w:multiLevelType w:val="singleLevel"/>
    <w:tmpl w:val="00000035"/>
    <w:name w:val="WW8Num53"/>
    <w:lvl w:ilvl="0">
      <w:start w:val="10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3" w15:restartNumberingAfterBreak="0">
    <w:nsid w:val="00000036"/>
    <w:multiLevelType w:val="singleLevel"/>
    <w:tmpl w:val="00000036"/>
    <w:name w:val="WW8Num54"/>
    <w:lvl w:ilvl="0">
      <w:start w:val="2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4" w15:restartNumberingAfterBreak="0">
    <w:nsid w:val="00000037"/>
    <w:multiLevelType w:val="singleLevel"/>
    <w:tmpl w:val="00000037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55" w15:restartNumberingAfterBreak="0">
    <w:nsid w:val="00000038"/>
    <w:multiLevelType w:val="multilevel"/>
    <w:tmpl w:val="36EEA2E2"/>
    <w:name w:val="WW8Num5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bCs/>
        <w:strike w:val="0"/>
        <w:color w:val="0D0D0D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00000039"/>
    <w:multiLevelType w:val="singleLevel"/>
    <w:tmpl w:val="00000039"/>
    <w:name w:val="WW8Num59"/>
    <w:lvl w:ilvl="0">
      <w:start w:val="1"/>
      <w:numFmt w:val="lowerLetter"/>
      <w:lvlText w:val="%1)"/>
      <w:lvlJc w:val="left"/>
      <w:pPr>
        <w:tabs>
          <w:tab w:val="num" w:pos="1158"/>
        </w:tabs>
        <w:ind w:left="1158" w:hanging="45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18"/>
      </w:rPr>
    </w:lvl>
  </w:abstractNum>
  <w:abstractNum w:abstractNumId="57" w15:restartNumberingAfterBreak="0">
    <w:nsid w:val="0000003A"/>
    <w:multiLevelType w:val="singleLevel"/>
    <w:tmpl w:val="0000003A"/>
    <w:name w:val="WW8Num6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Cs/>
        <w:sz w:val="22"/>
        <w:szCs w:val="22"/>
        <w:lang w:eastAsia="ar-SA"/>
      </w:rPr>
    </w:lvl>
  </w:abstractNum>
  <w:abstractNum w:abstractNumId="58" w15:restartNumberingAfterBreak="0">
    <w:nsid w:val="0000003B"/>
    <w:multiLevelType w:val="singleLevel"/>
    <w:tmpl w:val="0000003B"/>
    <w:name w:val="WW8Num61"/>
    <w:lvl w:ilvl="0">
      <w:start w:val="5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59" w15:restartNumberingAfterBreak="0">
    <w:nsid w:val="0000003C"/>
    <w:multiLevelType w:val="singleLevel"/>
    <w:tmpl w:val="0000003C"/>
    <w:name w:val="WW8Num62"/>
    <w:lvl w:ilvl="0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60" w15:restartNumberingAfterBreak="0">
    <w:nsid w:val="0000003D"/>
    <w:multiLevelType w:val="singleLevel"/>
    <w:tmpl w:val="0000003D"/>
    <w:name w:val="WW8Num63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</w:rPr>
    </w:lvl>
  </w:abstractNum>
  <w:abstractNum w:abstractNumId="61" w15:restartNumberingAfterBreak="0">
    <w:nsid w:val="0000003E"/>
    <w:multiLevelType w:val="singleLevel"/>
    <w:tmpl w:val="0000003E"/>
    <w:name w:val="WW8Num64"/>
    <w:lvl w:ilvl="0">
      <w:start w:val="1"/>
      <w:numFmt w:val="decimal"/>
      <w:lvlText w:val="%1)"/>
      <w:lvlJc w:val="left"/>
      <w:pPr>
        <w:tabs>
          <w:tab w:val="num" w:pos="748"/>
        </w:tabs>
        <w:ind w:left="748" w:hanging="397"/>
      </w:pPr>
      <w:rPr>
        <w:rFonts w:ascii="Times New Roman" w:eastAsia="Times New Roman" w:hAnsi="Times New Roman" w:cs="Times New Roman" w:hint="default"/>
        <w:color w:val="000000"/>
        <w:sz w:val="22"/>
        <w:szCs w:val="22"/>
      </w:rPr>
    </w:lvl>
  </w:abstractNum>
  <w:abstractNum w:abstractNumId="62" w15:restartNumberingAfterBreak="0">
    <w:nsid w:val="0000003F"/>
    <w:multiLevelType w:val="singleLevel"/>
    <w:tmpl w:val="0000003F"/>
    <w:name w:val="WW8Num66"/>
    <w:lvl w:ilvl="0">
      <w:start w:val="12"/>
      <w:numFmt w:val="decimal"/>
      <w:lvlText w:val="%1."/>
      <w:lvlJc w:val="left"/>
      <w:pPr>
        <w:tabs>
          <w:tab w:val="num" w:pos="1066"/>
        </w:tabs>
        <w:ind w:left="1066" w:hanging="374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63" w15:restartNumberingAfterBreak="0">
    <w:nsid w:val="00000040"/>
    <w:multiLevelType w:val="singleLevel"/>
    <w:tmpl w:val="00000040"/>
    <w:name w:val="WW8Num6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/>
        <w:sz w:val="22"/>
        <w:szCs w:val="22"/>
      </w:rPr>
    </w:lvl>
  </w:abstractNum>
  <w:abstractNum w:abstractNumId="64" w15:restartNumberingAfterBreak="0">
    <w:nsid w:val="00000041"/>
    <w:multiLevelType w:val="singleLevel"/>
    <w:tmpl w:val="00000041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65" w15:restartNumberingAfterBreak="0">
    <w:nsid w:val="00000042"/>
    <w:multiLevelType w:val="multilevel"/>
    <w:tmpl w:val="00000042"/>
    <w:name w:val="WW8Num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6" w15:restartNumberingAfterBreak="0">
    <w:nsid w:val="00000043"/>
    <w:multiLevelType w:val="singleLevel"/>
    <w:tmpl w:val="00000043"/>
    <w:name w:val="WW8Num7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color w:val="000000"/>
      </w:rPr>
    </w:lvl>
  </w:abstractNum>
  <w:abstractNum w:abstractNumId="67" w15:restartNumberingAfterBreak="0">
    <w:nsid w:val="00000044"/>
    <w:multiLevelType w:val="singleLevel"/>
    <w:tmpl w:val="44D86BD0"/>
    <w:name w:val="WW8Num7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</w:abstractNum>
  <w:abstractNum w:abstractNumId="68" w15:restartNumberingAfterBreak="0">
    <w:nsid w:val="00000045"/>
    <w:multiLevelType w:val="singleLevel"/>
    <w:tmpl w:val="266A02E4"/>
    <w:name w:val="WW8Num73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  <w:rPr>
        <w:rFonts w:ascii="Times New Roman" w:eastAsia="Times New Roman" w:hAnsi="Times New Roman" w:cs="Times New Roman"/>
        <w:color w:val="auto"/>
        <w:sz w:val="22"/>
        <w:szCs w:val="22"/>
        <w:lang w:eastAsia="ar-SA"/>
      </w:rPr>
    </w:lvl>
  </w:abstractNum>
  <w:abstractNum w:abstractNumId="69" w15:restartNumberingAfterBreak="0">
    <w:nsid w:val="00000046"/>
    <w:multiLevelType w:val="multilevel"/>
    <w:tmpl w:val="00000046"/>
    <w:name w:val="WW8Num7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0000047"/>
    <w:multiLevelType w:val="multilevel"/>
    <w:tmpl w:val="00000047"/>
    <w:name w:val="WW8Num7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71" w15:restartNumberingAfterBreak="0">
    <w:nsid w:val="00000048"/>
    <w:multiLevelType w:val="multilevel"/>
    <w:tmpl w:val="00000048"/>
    <w:name w:val="WW8Num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Arial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98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ar-SA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  <w:szCs w:val="22"/>
      </w:rPr>
    </w:lvl>
  </w:abstractNum>
  <w:abstractNum w:abstractNumId="72" w15:restartNumberingAfterBreak="0">
    <w:nsid w:val="00000049"/>
    <w:multiLevelType w:val="singleLevel"/>
    <w:tmpl w:val="00000049"/>
    <w:name w:val="WW8Num7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</w:abstractNum>
  <w:abstractNum w:abstractNumId="73" w15:restartNumberingAfterBreak="0">
    <w:nsid w:val="0000004A"/>
    <w:multiLevelType w:val="multilevel"/>
    <w:tmpl w:val="0000004A"/>
    <w:name w:val="WW8Num7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)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Arial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0000004B"/>
    <w:multiLevelType w:val="multilevel"/>
    <w:tmpl w:val="0000004B"/>
    <w:name w:val="WW8Num7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0000004C"/>
    <w:multiLevelType w:val="singleLevel"/>
    <w:tmpl w:val="0000004C"/>
    <w:name w:val="WW8Num80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</w:abstractNum>
  <w:abstractNum w:abstractNumId="76" w15:restartNumberingAfterBreak="0">
    <w:nsid w:val="0000004D"/>
    <w:multiLevelType w:val="multilevel"/>
    <w:tmpl w:val="AE50AD16"/>
    <w:name w:val="WW8Num8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7" w15:restartNumberingAfterBreak="0">
    <w:nsid w:val="0000004E"/>
    <w:multiLevelType w:val="singleLevel"/>
    <w:tmpl w:val="0000004E"/>
    <w:name w:val="WW8Num8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</w:abstractNum>
  <w:abstractNum w:abstractNumId="78" w15:restartNumberingAfterBreak="0">
    <w:nsid w:val="0000004F"/>
    <w:multiLevelType w:val="multilevel"/>
    <w:tmpl w:val="0000004F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00000050"/>
    <w:multiLevelType w:val="singleLevel"/>
    <w:tmpl w:val="00000050"/>
    <w:name w:val="WW8Num8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0" w15:restartNumberingAfterBreak="0">
    <w:nsid w:val="00000051"/>
    <w:multiLevelType w:val="multilevel"/>
    <w:tmpl w:val="00000051"/>
    <w:name w:val="WW8Num85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ascii="Times New Roman" w:hAnsi="Times New Roman" w:cs="Times New Roman"/>
        <w:b w:val="0"/>
        <w:bCs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color w:val="00000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00000052"/>
    <w:multiLevelType w:val="multilevel"/>
    <w:tmpl w:val="00000052"/>
    <w:name w:val="WW8Num86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00000053"/>
    <w:multiLevelType w:val="multilevel"/>
    <w:tmpl w:val="00000053"/>
    <w:name w:val="WW8Num87"/>
    <w:lvl w:ilvl="0">
      <w:start w:val="1"/>
      <w:numFmt w:val="decimal"/>
      <w:lvlText w:val="%1. "/>
      <w:lvlJc w:val="left"/>
      <w:pPr>
        <w:tabs>
          <w:tab w:val="num" w:pos="283"/>
        </w:tabs>
        <w:ind w:left="11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3" w15:restartNumberingAfterBreak="0">
    <w:nsid w:val="00000054"/>
    <w:multiLevelType w:val="multilevel"/>
    <w:tmpl w:val="00000054"/>
    <w:name w:val="WW8Num88"/>
    <w:lvl w:ilvl="0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0000055"/>
    <w:multiLevelType w:val="multilevel"/>
    <w:tmpl w:val="00000055"/>
    <w:name w:val="WW8Num89"/>
    <w:lvl w:ilvl="0">
      <w:start w:val="3"/>
      <w:numFmt w:val="decimal"/>
      <w:lvlText w:val="%1. "/>
      <w:lvlJc w:val="left"/>
      <w:pPr>
        <w:tabs>
          <w:tab w:val="num" w:pos="283"/>
        </w:tabs>
        <w:ind w:left="567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2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5" w15:restartNumberingAfterBreak="0">
    <w:nsid w:val="00000056"/>
    <w:multiLevelType w:val="singleLevel"/>
    <w:tmpl w:val="00000056"/>
    <w:name w:val="WW8Num9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86" w15:restartNumberingAfterBreak="0">
    <w:nsid w:val="00000057"/>
    <w:multiLevelType w:val="singleLevel"/>
    <w:tmpl w:val="00000057"/>
    <w:name w:val="WW8Num94"/>
    <w:lvl w:ilvl="0">
      <w:start w:val="1"/>
      <w:numFmt w:val="decimal"/>
      <w:lvlText w:val="%1)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/>
        <w:color w:val="000000"/>
        <w:sz w:val="22"/>
        <w:szCs w:val="22"/>
      </w:rPr>
    </w:lvl>
  </w:abstractNum>
  <w:abstractNum w:abstractNumId="87" w15:restartNumberingAfterBreak="0">
    <w:nsid w:val="0000005A"/>
    <w:multiLevelType w:val="singleLevel"/>
    <w:tmpl w:val="DB8C1872"/>
    <w:name w:val="WW8Num137"/>
    <w:lvl w:ilvl="0">
      <w:start w:val="1"/>
      <w:numFmt w:val="decimal"/>
      <w:lvlText w:val="%1."/>
      <w:lvlJc w:val="left"/>
      <w:pPr>
        <w:tabs>
          <w:tab w:val="num" w:pos="0"/>
        </w:tabs>
        <w:ind w:left="208" w:hanging="360"/>
      </w:pPr>
      <w:rPr>
        <w:rFonts w:ascii="Times New Roman" w:hAnsi="Times New Roman" w:cs="Times New Roman" w:hint="default"/>
        <w:b/>
        <w:bCs/>
        <w:i w:val="0"/>
        <w:color w:val="auto"/>
        <w:sz w:val="22"/>
        <w:szCs w:val="22"/>
        <w:lang w:eastAsia="ar-SA"/>
      </w:rPr>
    </w:lvl>
  </w:abstractNum>
  <w:abstractNum w:abstractNumId="88" w15:restartNumberingAfterBreak="0">
    <w:nsid w:val="020F2DE5"/>
    <w:multiLevelType w:val="hybridMultilevel"/>
    <w:tmpl w:val="FA4E24FE"/>
    <w:lvl w:ilvl="0" w:tplc="C09E1F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040A1135"/>
    <w:multiLevelType w:val="hybridMultilevel"/>
    <w:tmpl w:val="B27CE4DC"/>
    <w:lvl w:ilvl="0" w:tplc="0CFECBAA">
      <w:start w:val="1"/>
      <w:numFmt w:val="decimal"/>
      <w:lvlText w:val="%1)"/>
      <w:lvlJc w:val="left"/>
      <w:pPr>
        <w:ind w:left="51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5900" w:hanging="360"/>
      </w:pPr>
    </w:lvl>
    <w:lvl w:ilvl="2" w:tplc="0415001B" w:tentative="1">
      <w:start w:val="1"/>
      <w:numFmt w:val="lowerRoman"/>
      <w:lvlText w:val="%3."/>
      <w:lvlJc w:val="right"/>
      <w:pPr>
        <w:ind w:left="6620" w:hanging="180"/>
      </w:pPr>
    </w:lvl>
    <w:lvl w:ilvl="3" w:tplc="0415000F" w:tentative="1">
      <w:start w:val="1"/>
      <w:numFmt w:val="decimal"/>
      <w:lvlText w:val="%4."/>
      <w:lvlJc w:val="left"/>
      <w:pPr>
        <w:ind w:left="7340" w:hanging="360"/>
      </w:pPr>
    </w:lvl>
    <w:lvl w:ilvl="4" w:tplc="04150019" w:tentative="1">
      <w:start w:val="1"/>
      <w:numFmt w:val="lowerLetter"/>
      <w:lvlText w:val="%5."/>
      <w:lvlJc w:val="left"/>
      <w:pPr>
        <w:ind w:left="8060" w:hanging="360"/>
      </w:pPr>
    </w:lvl>
    <w:lvl w:ilvl="5" w:tplc="0415001B" w:tentative="1">
      <w:start w:val="1"/>
      <w:numFmt w:val="lowerRoman"/>
      <w:lvlText w:val="%6."/>
      <w:lvlJc w:val="right"/>
      <w:pPr>
        <w:ind w:left="8780" w:hanging="180"/>
      </w:pPr>
    </w:lvl>
    <w:lvl w:ilvl="6" w:tplc="0415000F" w:tentative="1">
      <w:start w:val="1"/>
      <w:numFmt w:val="decimal"/>
      <w:lvlText w:val="%7."/>
      <w:lvlJc w:val="left"/>
      <w:pPr>
        <w:ind w:left="9500" w:hanging="360"/>
      </w:pPr>
    </w:lvl>
    <w:lvl w:ilvl="7" w:tplc="04150019" w:tentative="1">
      <w:start w:val="1"/>
      <w:numFmt w:val="lowerLetter"/>
      <w:lvlText w:val="%8."/>
      <w:lvlJc w:val="left"/>
      <w:pPr>
        <w:ind w:left="10220" w:hanging="360"/>
      </w:pPr>
    </w:lvl>
    <w:lvl w:ilvl="8" w:tplc="0415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05042052"/>
    <w:multiLevelType w:val="hybridMultilevel"/>
    <w:tmpl w:val="B6D2369C"/>
    <w:lvl w:ilvl="0" w:tplc="B1D259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CE2D60">
      <w:start w:val="1"/>
      <w:numFmt w:val="lowerLetter"/>
      <w:lvlText w:val="%2"/>
      <w:lvlJc w:val="left"/>
      <w:pPr>
        <w:ind w:left="7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9E150E">
      <w:start w:val="1"/>
      <w:numFmt w:val="decimal"/>
      <w:lvlRestart w:val="0"/>
      <w:lvlText w:val="%3)"/>
      <w:lvlJc w:val="left"/>
      <w:pPr>
        <w:ind w:left="1134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D2C128">
      <w:start w:val="1"/>
      <w:numFmt w:val="decimal"/>
      <w:lvlText w:val="%4"/>
      <w:lvlJc w:val="left"/>
      <w:pPr>
        <w:ind w:left="17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04F0A8">
      <w:start w:val="1"/>
      <w:numFmt w:val="lowerLetter"/>
      <w:lvlText w:val="%5"/>
      <w:lvlJc w:val="left"/>
      <w:pPr>
        <w:ind w:left="250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F78B0B4">
      <w:start w:val="1"/>
      <w:numFmt w:val="lowerRoman"/>
      <w:lvlText w:val="%6"/>
      <w:lvlJc w:val="left"/>
      <w:pPr>
        <w:ind w:left="322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7062E8">
      <w:start w:val="1"/>
      <w:numFmt w:val="decimal"/>
      <w:lvlText w:val="%7"/>
      <w:lvlJc w:val="left"/>
      <w:pPr>
        <w:ind w:left="394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BA66F2">
      <w:start w:val="1"/>
      <w:numFmt w:val="lowerLetter"/>
      <w:lvlText w:val="%8"/>
      <w:lvlJc w:val="left"/>
      <w:pPr>
        <w:ind w:left="466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5CF026">
      <w:start w:val="1"/>
      <w:numFmt w:val="lowerRoman"/>
      <w:lvlText w:val="%9"/>
      <w:lvlJc w:val="left"/>
      <w:pPr>
        <w:ind w:left="538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08AB3763"/>
    <w:multiLevelType w:val="hybridMultilevel"/>
    <w:tmpl w:val="8626C47A"/>
    <w:lvl w:ilvl="0" w:tplc="A3C2D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0E27317A"/>
    <w:multiLevelType w:val="hybridMultilevel"/>
    <w:tmpl w:val="2A3CC530"/>
    <w:lvl w:ilvl="0" w:tplc="798EDA7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185122ED"/>
    <w:multiLevelType w:val="hybridMultilevel"/>
    <w:tmpl w:val="F80EBCDC"/>
    <w:lvl w:ilvl="0" w:tplc="E54E84AE">
      <w:start w:val="1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26B622">
      <w:start w:val="1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726AFFE">
      <w:start w:val="1"/>
      <w:numFmt w:val="lowerRoman"/>
      <w:lvlText w:val="%3"/>
      <w:lvlJc w:val="left"/>
      <w:pPr>
        <w:ind w:left="1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96D486">
      <w:start w:val="1"/>
      <w:numFmt w:val="decimal"/>
      <w:lvlText w:val="%4"/>
      <w:lvlJc w:val="left"/>
      <w:pPr>
        <w:ind w:left="2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9016F6">
      <w:start w:val="1"/>
      <w:numFmt w:val="lowerLetter"/>
      <w:lvlText w:val="%5"/>
      <w:lvlJc w:val="left"/>
      <w:pPr>
        <w:ind w:left="2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120344">
      <w:start w:val="1"/>
      <w:numFmt w:val="lowerRoman"/>
      <w:lvlText w:val="%6"/>
      <w:lvlJc w:val="left"/>
      <w:pPr>
        <w:ind w:left="3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CA94F0">
      <w:start w:val="1"/>
      <w:numFmt w:val="decimal"/>
      <w:lvlText w:val="%7"/>
      <w:lvlJc w:val="left"/>
      <w:pPr>
        <w:ind w:left="43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04C692">
      <w:start w:val="1"/>
      <w:numFmt w:val="lowerLetter"/>
      <w:lvlText w:val="%8"/>
      <w:lvlJc w:val="left"/>
      <w:pPr>
        <w:ind w:left="51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345F9A">
      <w:start w:val="1"/>
      <w:numFmt w:val="lowerRoman"/>
      <w:lvlText w:val="%9"/>
      <w:lvlJc w:val="left"/>
      <w:pPr>
        <w:ind w:left="5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18B32FDA"/>
    <w:multiLevelType w:val="hybridMultilevel"/>
    <w:tmpl w:val="4C3AAEF2"/>
    <w:lvl w:ilvl="0" w:tplc="EA3C99BC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18CE44D3"/>
    <w:multiLevelType w:val="hybridMultilevel"/>
    <w:tmpl w:val="7DA6C316"/>
    <w:lvl w:ilvl="0" w:tplc="A00A2074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7" w15:restartNumberingAfterBreak="0">
    <w:nsid w:val="1BB05AC6"/>
    <w:multiLevelType w:val="hybridMultilevel"/>
    <w:tmpl w:val="3516FA24"/>
    <w:lvl w:ilvl="0" w:tplc="E3A000E8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8" w15:restartNumberingAfterBreak="0">
    <w:nsid w:val="22543303"/>
    <w:multiLevelType w:val="hybridMultilevel"/>
    <w:tmpl w:val="9C201AD6"/>
    <w:lvl w:ilvl="0" w:tplc="455436C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9" w15:restartNumberingAfterBreak="0">
    <w:nsid w:val="2A9D737F"/>
    <w:multiLevelType w:val="hybridMultilevel"/>
    <w:tmpl w:val="64965F74"/>
    <w:lvl w:ilvl="0" w:tplc="8F5C4A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0" w15:restartNumberingAfterBreak="0">
    <w:nsid w:val="2DC804C7"/>
    <w:multiLevelType w:val="hybridMultilevel"/>
    <w:tmpl w:val="0D3E7130"/>
    <w:lvl w:ilvl="0" w:tplc="DAEE9196">
      <w:start w:val="1"/>
      <w:numFmt w:val="upperLetter"/>
      <w:lvlText w:val="%1."/>
      <w:lvlJc w:val="left"/>
      <w:pPr>
        <w:ind w:left="502" w:hanging="360"/>
      </w:pPr>
      <w:rPr>
        <w:rFonts w:hint="default"/>
        <w:b/>
        <w:bCs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1" w15:restartNumberingAfterBreak="0">
    <w:nsid w:val="3A5B6713"/>
    <w:multiLevelType w:val="multilevel"/>
    <w:tmpl w:val="494C5C12"/>
    <w:name w:val="WW8Num159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2" w15:restartNumberingAfterBreak="0">
    <w:nsid w:val="45771739"/>
    <w:multiLevelType w:val="hybridMultilevel"/>
    <w:tmpl w:val="29A86C04"/>
    <w:lvl w:ilvl="0" w:tplc="D33EB12A">
      <w:start w:val="1"/>
      <w:numFmt w:val="lowerLetter"/>
      <w:lvlText w:val="%1)"/>
      <w:lvlJc w:val="left"/>
      <w:pPr>
        <w:ind w:left="1506" w:hanging="360"/>
      </w:pPr>
      <w:rPr>
        <w:rFonts w:ascii="TimesNewRomanPSMT" w:hAnsi="TimesNewRomanPSMT" w:cs="TimesNewRomanPSMT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3" w15:restartNumberingAfterBreak="0">
    <w:nsid w:val="45964848"/>
    <w:multiLevelType w:val="hybridMultilevel"/>
    <w:tmpl w:val="8ED2ACB6"/>
    <w:lvl w:ilvl="0" w:tplc="468AAD6C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4" w15:restartNumberingAfterBreak="0">
    <w:nsid w:val="470C6046"/>
    <w:multiLevelType w:val="hybridMultilevel"/>
    <w:tmpl w:val="0B58B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AA8483D"/>
    <w:multiLevelType w:val="hybridMultilevel"/>
    <w:tmpl w:val="29505572"/>
    <w:lvl w:ilvl="0" w:tplc="BBAE9D8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6" w15:restartNumberingAfterBreak="0">
    <w:nsid w:val="511144A8"/>
    <w:multiLevelType w:val="hybridMultilevel"/>
    <w:tmpl w:val="11A8A9DC"/>
    <w:lvl w:ilvl="0" w:tplc="DAF6956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7" w15:restartNumberingAfterBreak="0">
    <w:nsid w:val="54575E5D"/>
    <w:multiLevelType w:val="hybridMultilevel"/>
    <w:tmpl w:val="FB9C15BC"/>
    <w:lvl w:ilvl="0" w:tplc="482AF7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8" w15:restartNumberingAfterBreak="0">
    <w:nsid w:val="550A1E8E"/>
    <w:multiLevelType w:val="multilevel"/>
    <w:tmpl w:val="EBF484B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9" w15:restartNumberingAfterBreak="0">
    <w:nsid w:val="56636ECC"/>
    <w:multiLevelType w:val="hybridMultilevel"/>
    <w:tmpl w:val="9A809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92815D4"/>
    <w:multiLevelType w:val="hybridMultilevel"/>
    <w:tmpl w:val="53042292"/>
    <w:lvl w:ilvl="0" w:tplc="39027A2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1" w15:restartNumberingAfterBreak="0">
    <w:nsid w:val="5CAE5BCC"/>
    <w:multiLevelType w:val="hybridMultilevel"/>
    <w:tmpl w:val="FAB8F100"/>
    <w:lvl w:ilvl="0" w:tplc="1F2A125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2" w15:restartNumberingAfterBreak="0">
    <w:nsid w:val="63D81D5D"/>
    <w:multiLevelType w:val="hybridMultilevel"/>
    <w:tmpl w:val="A01CC94C"/>
    <w:lvl w:ilvl="0" w:tplc="F9E2DFF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3" w15:restartNumberingAfterBreak="0">
    <w:nsid w:val="66B57769"/>
    <w:multiLevelType w:val="hybridMultilevel"/>
    <w:tmpl w:val="837008D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6C141743"/>
    <w:multiLevelType w:val="single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Cs/>
        <w:color w:val="000000"/>
        <w:sz w:val="22"/>
        <w:szCs w:val="22"/>
      </w:rPr>
    </w:lvl>
  </w:abstractNum>
  <w:abstractNum w:abstractNumId="115" w15:restartNumberingAfterBreak="0">
    <w:nsid w:val="6ED66381"/>
    <w:multiLevelType w:val="hybridMultilevel"/>
    <w:tmpl w:val="79A07C1E"/>
    <w:lvl w:ilvl="0" w:tplc="55783360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6F320E8A"/>
    <w:multiLevelType w:val="hybridMultilevel"/>
    <w:tmpl w:val="5322D77E"/>
    <w:lvl w:ilvl="0" w:tplc="4B08C33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7" w15:restartNumberingAfterBreak="0">
    <w:nsid w:val="72F87624"/>
    <w:multiLevelType w:val="hybridMultilevel"/>
    <w:tmpl w:val="D6F651EC"/>
    <w:lvl w:ilvl="0" w:tplc="8E9A3E6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CF048CF4">
      <w:start w:val="1"/>
      <w:numFmt w:val="decimal"/>
      <w:lvlText w:val="%3."/>
      <w:lvlJc w:val="right"/>
      <w:pPr>
        <w:ind w:left="606" w:hanging="180"/>
      </w:pPr>
      <w:rPr>
        <w:rFonts w:ascii="Times New Roman" w:eastAsia="Times New Roman" w:hAnsi="Times New Roman" w:cs="Times New Roman" w:hint="default"/>
        <w:b w:val="0"/>
        <w:strike w:val="0"/>
        <w:color w:val="auto"/>
        <w:sz w:val="22"/>
        <w:szCs w:val="22"/>
      </w:rPr>
    </w:lvl>
    <w:lvl w:ilvl="3" w:tplc="B53086FC">
      <w:start w:val="1"/>
      <w:numFmt w:val="decimal"/>
      <w:lvlText w:val="%4)"/>
      <w:lvlJc w:val="left"/>
      <w:pPr>
        <w:ind w:left="5180" w:hanging="360"/>
      </w:pPr>
      <w:rPr>
        <w:rFonts w:ascii="Times New Roman" w:eastAsia="Times New Roman" w:hAnsi="Times New Roman" w:cs="Times New Roman"/>
        <w:b w:val="0"/>
        <w:i w:val="0"/>
        <w:color w:val="auto"/>
      </w:rPr>
    </w:lvl>
    <w:lvl w:ilvl="4" w:tplc="49500E3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4724806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3277B50"/>
    <w:multiLevelType w:val="hybridMultilevel"/>
    <w:tmpl w:val="5DF2A414"/>
    <w:lvl w:ilvl="0" w:tplc="4EC8A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9" w15:restartNumberingAfterBreak="0">
    <w:nsid w:val="79DB2A29"/>
    <w:multiLevelType w:val="hybridMultilevel"/>
    <w:tmpl w:val="49D6F8DA"/>
    <w:lvl w:ilvl="0" w:tplc="738C1A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835320">
    <w:abstractNumId w:val="0"/>
  </w:num>
  <w:num w:numId="2" w16cid:durableId="1233157440">
    <w:abstractNumId w:val="1"/>
  </w:num>
  <w:num w:numId="3" w16cid:durableId="1306739017">
    <w:abstractNumId w:val="2"/>
  </w:num>
  <w:num w:numId="4" w16cid:durableId="1172833939">
    <w:abstractNumId w:val="3"/>
  </w:num>
  <w:num w:numId="5" w16cid:durableId="1679425804">
    <w:abstractNumId w:val="4"/>
  </w:num>
  <w:num w:numId="6" w16cid:durableId="1615555915">
    <w:abstractNumId w:val="5"/>
  </w:num>
  <w:num w:numId="7" w16cid:durableId="846599767">
    <w:abstractNumId w:val="6"/>
  </w:num>
  <w:num w:numId="8" w16cid:durableId="749153968">
    <w:abstractNumId w:val="7"/>
  </w:num>
  <w:num w:numId="9" w16cid:durableId="1080829167">
    <w:abstractNumId w:val="8"/>
  </w:num>
  <w:num w:numId="10" w16cid:durableId="725958146">
    <w:abstractNumId w:val="9"/>
  </w:num>
  <w:num w:numId="11" w16cid:durableId="586310269">
    <w:abstractNumId w:val="10"/>
  </w:num>
  <w:num w:numId="12" w16cid:durableId="284624039">
    <w:abstractNumId w:val="13"/>
  </w:num>
  <w:num w:numId="13" w16cid:durableId="1005858711">
    <w:abstractNumId w:val="15"/>
  </w:num>
  <w:num w:numId="14" w16cid:durableId="1809935033">
    <w:abstractNumId w:val="16"/>
  </w:num>
  <w:num w:numId="15" w16cid:durableId="84226242">
    <w:abstractNumId w:val="17"/>
  </w:num>
  <w:num w:numId="16" w16cid:durableId="1140730630">
    <w:abstractNumId w:val="19"/>
  </w:num>
  <w:num w:numId="17" w16cid:durableId="1284538129">
    <w:abstractNumId w:val="22"/>
  </w:num>
  <w:num w:numId="18" w16cid:durableId="362902132">
    <w:abstractNumId w:val="23"/>
  </w:num>
  <w:num w:numId="19" w16cid:durableId="542401318">
    <w:abstractNumId w:val="26"/>
  </w:num>
  <w:num w:numId="20" w16cid:durableId="2144419429">
    <w:abstractNumId w:val="28"/>
  </w:num>
  <w:num w:numId="21" w16cid:durableId="1858080126">
    <w:abstractNumId w:val="29"/>
  </w:num>
  <w:num w:numId="22" w16cid:durableId="1027750639">
    <w:abstractNumId w:val="31"/>
  </w:num>
  <w:num w:numId="23" w16cid:durableId="732191614">
    <w:abstractNumId w:val="33"/>
  </w:num>
  <w:num w:numId="24" w16cid:durableId="827746248">
    <w:abstractNumId w:val="34"/>
  </w:num>
  <w:num w:numId="25" w16cid:durableId="684944937">
    <w:abstractNumId w:val="35"/>
  </w:num>
  <w:num w:numId="26" w16cid:durableId="1665158067">
    <w:abstractNumId w:val="36"/>
  </w:num>
  <w:num w:numId="27" w16cid:durableId="1381635179">
    <w:abstractNumId w:val="38"/>
  </w:num>
  <w:num w:numId="28" w16cid:durableId="246500047">
    <w:abstractNumId w:val="40"/>
  </w:num>
  <w:num w:numId="29" w16cid:durableId="751389153">
    <w:abstractNumId w:val="41"/>
  </w:num>
  <w:num w:numId="30" w16cid:durableId="2105833434">
    <w:abstractNumId w:val="43"/>
  </w:num>
  <w:num w:numId="31" w16cid:durableId="891186543">
    <w:abstractNumId w:val="44"/>
  </w:num>
  <w:num w:numId="32" w16cid:durableId="131602132">
    <w:abstractNumId w:val="45"/>
  </w:num>
  <w:num w:numId="33" w16cid:durableId="16348954">
    <w:abstractNumId w:val="46"/>
  </w:num>
  <w:num w:numId="34" w16cid:durableId="1784573115">
    <w:abstractNumId w:val="47"/>
  </w:num>
  <w:num w:numId="35" w16cid:durableId="201982383">
    <w:abstractNumId w:val="48"/>
  </w:num>
  <w:num w:numId="36" w16cid:durableId="1253007398">
    <w:abstractNumId w:val="54"/>
  </w:num>
  <w:num w:numId="37" w16cid:durableId="1466658109">
    <w:abstractNumId w:val="55"/>
  </w:num>
  <w:num w:numId="38" w16cid:durableId="30108933">
    <w:abstractNumId w:val="57"/>
  </w:num>
  <w:num w:numId="39" w16cid:durableId="908462532">
    <w:abstractNumId w:val="59"/>
  </w:num>
  <w:num w:numId="40" w16cid:durableId="1382173777">
    <w:abstractNumId w:val="63"/>
  </w:num>
  <w:num w:numId="41" w16cid:durableId="36128240">
    <w:abstractNumId w:val="64"/>
  </w:num>
  <w:num w:numId="42" w16cid:durableId="1518691013">
    <w:abstractNumId w:val="65"/>
  </w:num>
  <w:num w:numId="43" w16cid:durableId="1800150582">
    <w:abstractNumId w:val="66"/>
  </w:num>
  <w:num w:numId="44" w16cid:durableId="964045972">
    <w:abstractNumId w:val="67"/>
  </w:num>
  <w:num w:numId="45" w16cid:durableId="1687251204">
    <w:abstractNumId w:val="68"/>
  </w:num>
  <w:num w:numId="46" w16cid:durableId="400177284">
    <w:abstractNumId w:val="69"/>
  </w:num>
  <w:num w:numId="47" w16cid:durableId="1282495513">
    <w:abstractNumId w:val="70"/>
  </w:num>
  <w:num w:numId="48" w16cid:durableId="43407678">
    <w:abstractNumId w:val="71"/>
  </w:num>
  <w:num w:numId="49" w16cid:durableId="1747265948">
    <w:abstractNumId w:val="73"/>
  </w:num>
  <w:num w:numId="50" w16cid:durableId="1836073687">
    <w:abstractNumId w:val="74"/>
  </w:num>
  <w:num w:numId="51" w16cid:durableId="1918124316">
    <w:abstractNumId w:val="75"/>
  </w:num>
  <w:num w:numId="52" w16cid:durableId="22219523">
    <w:abstractNumId w:val="76"/>
  </w:num>
  <w:num w:numId="53" w16cid:durableId="548959421">
    <w:abstractNumId w:val="77"/>
  </w:num>
  <w:num w:numId="54" w16cid:durableId="922378942">
    <w:abstractNumId w:val="78"/>
  </w:num>
  <w:num w:numId="55" w16cid:durableId="1346857265">
    <w:abstractNumId w:val="79"/>
  </w:num>
  <w:num w:numId="56" w16cid:durableId="1357346634">
    <w:abstractNumId w:val="80"/>
  </w:num>
  <w:num w:numId="57" w16cid:durableId="318657519">
    <w:abstractNumId w:val="81"/>
  </w:num>
  <w:num w:numId="58" w16cid:durableId="1113553627">
    <w:abstractNumId w:val="82"/>
  </w:num>
  <w:num w:numId="59" w16cid:durableId="2017539242">
    <w:abstractNumId w:val="83"/>
  </w:num>
  <w:num w:numId="60" w16cid:durableId="468521197">
    <w:abstractNumId w:val="84"/>
  </w:num>
  <w:num w:numId="61" w16cid:durableId="264463117">
    <w:abstractNumId w:val="11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891574421">
    <w:abstractNumId w:val="104"/>
  </w:num>
  <w:num w:numId="63" w16cid:durableId="409624972">
    <w:abstractNumId w:val="117"/>
  </w:num>
  <w:num w:numId="64" w16cid:durableId="1995134020">
    <w:abstractNumId w:val="88"/>
  </w:num>
  <w:num w:numId="65" w16cid:durableId="11272293">
    <w:abstractNumId w:val="96"/>
  </w:num>
  <w:num w:numId="66" w16cid:durableId="1412385615">
    <w:abstractNumId w:val="107"/>
  </w:num>
  <w:num w:numId="67" w16cid:durableId="1507551636">
    <w:abstractNumId w:val="110"/>
  </w:num>
  <w:num w:numId="68" w16cid:durableId="847405657">
    <w:abstractNumId w:val="105"/>
  </w:num>
  <w:num w:numId="69" w16cid:durableId="723406386">
    <w:abstractNumId w:val="103"/>
  </w:num>
  <w:num w:numId="70" w16cid:durableId="230625830">
    <w:abstractNumId w:val="102"/>
  </w:num>
  <w:num w:numId="71" w16cid:durableId="1924800862">
    <w:abstractNumId w:val="97"/>
  </w:num>
  <w:num w:numId="72" w16cid:durableId="1114986248">
    <w:abstractNumId w:val="119"/>
  </w:num>
  <w:num w:numId="73" w16cid:durableId="427584464">
    <w:abstractNumId w:val="111"/>
  </w:num>
  <w:num w:numId="74" w16cid:durableId="1809400207">
    <w:abstractNumId w:val="114"/>
  </w:num>
  <w:num w:numId="75" w16cid:durableId="1260140918">
    <w:abstractNumId w:val="118"/>
  </w:num>
  <w:num w:numId="76" w16cid:durableId="864753627">
    <w:abstractNumId w:val="109"/>
  </w:num>
  <w:num w:numId="77" w16cid:durableId="1848326641">
    <w:abstractNumId w:val="106"/>
  </w:num>
  <w:num w:numId="78" w16cid:durableId="384063467">
    <w:abstractNumId w:val="94"/>
  </w:num>
  <w:num w:numId="79" w16cid:durableId="293752111">
    <w:abstractNumId w:val="91"/>
  </w:num>
  <w:num w:numId="80" w16cid:durableId="1276669954">
    <w:abstractNumId w:val="90"/>
  </w:num>
  <w:num w:numId="81" w16cid:durableId="1045182729">
    <w:abstractNumId w:val="89"/>
  </w:num>
  <w:num w:numId="82" w16cid:durableId="993685831">
    <w:abstractNumId w:val="100"/>
  </w:num>
  <w:num w:numId="83" w16cid:durableId="147400874">
    <w:abstractNumId w:val="99"/>
  </w:num>
  <w:num w:numId="84" w16cid:durableId="1248345166">
    <w:abstractNumId w:val="95"/>
  </w:num>
  <w:num w:numId="85" w16cid:durableId="925577111">
    <w:abstractNumId w:val="93"/>
  </w:num>
  <w:num w:numId="86" w16cid:durableId="1641690536">
    <w:abstractNumId w:val="112"/>
  </w:num>
  <w:num w:numId="87" w16cid:durableId="1048525820">
    <w:abstractNumId w:val="116"/>
  </w:num>
  <w:num w:numId="88" w16cid:durableId="43874405">
    <w:abstractNumId w:val="115"/>
  </w:num>
  <w:num w:numId="89" w16cid:durableId="420881439">
    <w:abstractNumId w:val="98"/>
  </w:num>
  <w:num w:numId="90" w16cid:durableId="1409185653">
    <w:abstractNumId w:val="108"/>
  </w:num>
  <w:num w:numId="91" w16cid:durableId="333454865">
    <w:abstractNumId w:val="92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EFD"/>
    <w:rsid w:val="00002EB2"/>
    <w:rsid w:val="000072BD"/>
    <w:rsid w:val="00017E43"/>
    <w:rsid w:val="00032AE7"/>
    <w:rsid w:val="00034F7A"/>
    <w:rsid w:val="00036FFF"/>
    <w:rsid w:val="00080C82"/>
    <w:rsid w:val="00093F6F"/>
    <w:rsid w:val="000A0AD6"/>
    <w:rsid w:val="000A68F8"/>
    <w:rsid w:val="000B0F58"/>
    <w:rsid w:val="000B11CE"/>
    <w:rsid w:val="000C2766"/>
    <w:rsid w:val="000D3704"/>
    <w:rsid w:val="000F2418"/>
    <w:rsid w:val="00105DEA"/>
    <w:rsid w:val="001115F3"/>
    <w:rsid w:val="00114497"/>
    <w:rsid w:val="00115BD9"/>
    <w:rsid w:val="00131E8D"/>
    <w:rsid w:val="00143912"/>
    <w:rsid w:val="001452A9"/>
    <w:rsid w:val="00153466"/>
    <w:rsid w:val="00161D58"/>
    <w:rsid w:val="00163300"/>
    <w:rsid w:val="001643BA"/>
    <w:rsid w:val="001714B0"/>
    <w:rsid w:val="00186EA2"/>
    <w:rsid w:val="001A7FDB"/>
    <w:rsid w:val="001B736E"/>
    <w:rsid w:val="001D0EFE"/>
    <w:rsid w:val="001D4940"/>
    <w:rsid w:val="001D5F26"/>
    <w:rsid w:val="001F3697"/>
    <w:rsid w:val="001F55E0"/>
    <w:rsid w:val="001F7D88"/>
    <w:rsid w:val="0020055D"/>
    <w:rsid w:val="0020230B"/>
    <w:rsid w:val="0020496F"/>
    <w:rsid w:val="002062E9"/>
    <w:rsid w:val="00214621"/>
    <w:rsid w:val="00216E74"/>
    <w:rsid w:val="0022438B"/>
    <w:rsid w:val="00226AAD"/>
    <w:rsid w:val="00240A6E"/>
    <w:rsid w:val="0024751C"/>
    <w:rsid w:val="0025733F"/>
    <w:rsid w:val="002653E2"/>
    <w:rsid w:val="00271B02"/>
    <w:rsid w:val="00272625"/>
    <w:rsid w:val="002779E2"/>
    <w:rsid w:val="00286BFB"/>
    <w:rsid w:val="0029515E"/>
    <w:rsid w:val="002A0862"/>
    <w:rsid w:val="002C7B44"/>
    <w:rsid w:val="002D5671"/>
    <w:rsid w:val="002F2820"/>
    <w:rsid w:val="002F651B"/>
    <w:rsid w:val="003002B7"/>
    <w:rsid w:val="003020CE"/>
    <w:rsid w:val="00306C0C"/>
    <w:rsid w:val="00311977"/>
    <w:rsid w:val="003166D5"/>
    <w:rsid w:val="00334093"/>
    <w:rsid w:val="00341DF6"/>
    <w:rsid w:val="003421CE"/>
    <w:rsid w:val="00350437"/>
    <w:rsid w:val="00350FDA"/>
    <w:rsid w:val="00352111"/>
    <w:rsid w:val="00364AD8"/>
    <w:rsid w:val="00365CFB"/>
    <w:rsid w:val="003732D1"/>
    <w:rsid w:val="00373A58"/>
    <w:rsid w:val="00380873"/>
    <w:rsid w:val="0039231F"/>
    <w:rsid w:val="003A45D0"/>
    <w:rsid w:val="003A4B50"/>
    <w:rsid w:val="003B79A4"/>
    <w:rsid w:val="003D6155"/>
    <w:rsid w:val="003E2439"/>
    <w:rsid w:val="003E74D7"/>
    <w:rsid w:val="003F13BC"/>
    <w:rsid w:val="00402E91"/>
    <w:rsid w:val="0040394A"/>
    <w:rsid w:val="0040698E"/>
    <w:rsid w:val="004125EB"/>
    <w:rsid w:val="004324A4"/>
    <w:rsid w:val="00434035"/>
    <w:rsid w:val="0043470A"/>
    <w:rsid w:val="0043493B"/>
    <w:rsid w:val="00436A37"/>
    <w:rsid w:val="0043763E"/>
    <w:rsid w:val="00446426"/>
    <w:rsid w:val="004570F8"/>
    <w:rsid w:val="004610EF"/>
    <w:rsid w:val="00462DDF"/>
    <w:rsid w:val="00481BFA"/>
    <w:rsid w:val="0048599F"/>
    <w:rsid w:val="00491F69"/>
    <w:rsid w:val="004951C7"/>
    <w:rsid w:val="004A54DC"/>
    <w:rsid w:val="004B4A86"/>
    <w:rsid w:val="004B52B9"/>
    <w:rsid w:val="004F2148"/>
    <w:rsid w:val="005021E5"/>
    <w:rsid w:val="00504E78"/>
    <w:rsid w:val="00521C31"/>
    <w:rsid w:val="005247D8"/>
    <w:rsid w:val="00533CA1"/>
    <w:rsid w:val="00541B56"/>
    <w:rsid w:val="00543102"/>
    <w:rsid w:val="00544F32"/>
    <w:rsid w:val="005479DB"/>
    <w:rsid w:val="005723BC"/>
    <w:rsid w:val="00576A4C"/>
    <w:rsid w:val="00577632"/>
    <w:rsid w:val="005833B7"/>
    <w:rsid w:val="00591427"/>
    <w:rsid w:val="005A31C0"/>
    <w:rsid w:val="005A32BE"/>
    <w:rsid w:val="005B4888"/>
    <w:rsid w:val="005C2CFB"/>
    <w:rsid w:val="005C3EC3"/>
    <w:rsid w:val="005D5220"/>
    <w:rsid w:val="005D7703"/>
    <w:rsid w:val="005D7C3D"/>
    <w:rsid w:val="005F1BAC"/>
    <w:rsid w:val="00602A5B"/>
    <w:rsid w:val="00605F74"/>
    <w:rsid w:val="00614A8D"/>
    <w:rsid w:val="00617D82"/>
    <w:rsid w:val="00636402"/>
    <w:rsid w:val="00685C17"/>
    <w:rsid w:val="00687D8D"/>
    <w:rsid w:val="0069229B"/>
    <w:rsid w:val="006A40EE"/>
    <w:rsid w:val="006A42A5"/>
    <w:rsid w:val="006A6195"/>
    <w:rsid w:val="006E136F"/>
    <w:rsid w:val="006E4A44"/>
    <w:rsid w:val="006F3E03"/>
    <w:rsid w:val="006F5A01"/>
    <w:rsid w:val="00707181"/>
    <w:rsid w:val="00717A75"/>
    <w:rsid w:val="0072410E"/>
    <w:rsid w:val="007278B5"/>
    <w:rsid w:val="0074206F"/>
    <w:rsid w:val="00744410"/>
    <w:rsid w:val="00750622"/>
    <w:rsid w:val="00750BF5"/>
    <w:rsid w:val="0077028A"/>
    <w:rsid w:val="00781334"/>
    <w:rsid w:val="00793236"/>
    <w:rsid w:val="007A0016"/>
    <w:rsid w:val="007A52FC"/>
    <w:rsid w:val="007B64AA"/>
    <w:rsid w:val="007C58E1"/>
    <w:rsid w:val="007D0D3E"/>
    <w:rsid w:val="007D33A0"/>
    <w:rsid w:val="007D7F33"/>
    <w:rsid w:val="007E0CCD"/>
    <w:rsid w:val="007E47EB"/>
    <w:rsid w:val="007F1CCF"/>
    <w:rsid w:val="00802954"/>
    <w:rsid w:val="0081069A"/>
    <w:rsid w:val="00817E96"/>
    <w:rsid w:val="00820140"/>
    <w:rsid w:val="00835A6F"/>
    <w:rsid w:val="0084342B"/>
    <w:rsid w:val="00843E51"/>
    <w:rsid w:val="00844719"/>
    <w:rsid w:val="00846017"/>
    <w:rsid w:val="0085098D"/>
    <w:rsid w:val="00854C69"/>
    <w:rsid w:val="00865923"/>
    <w:rsid w:val="00871334"/>
    <w:rsid w:val="008811FC"/>
    <w:rsid w:val="008813FD"/>
    <w:rsid w:val="00893A10"/>
    <w:rsid w:val="008A25D8"/>
    <w:rsid w:val="008B4675"/>
    <w:rsid w:val="008D6A25"/>
    <w:rsid w:val="009015CC"/>
    <w:rsid w:val="0090591C"/>
    <w:rsid w:val="009372BF"/>
    <w:rsid w:val="00941FDC"/>
    <w:rsid w:val="00943D58"/>
    <w:rsid w:val="00944156"/>
    <w:rsid w:val="00954512"/>
    <w:rsid w:val="00974B2F"/>
    <w:rsid w:val="009854C0"/>
    <w:rsid w:val="00985974"/>
    <w:rsid w:val="0098638B"/>
    <w:rsid w:val="00987E73"/>
    <w:rsid w:val="009A2151"/>
    <w:rsid w:val="009A47F0"/>
    <w:rsid w:val="009B1583"/>
    <w:rsid w:val="009B3047"/>
    <w:rsid w:val="009C4944"/>
    <w:rsid w:val="009C55BB"/>
    <w:rsid w:val="009D6221"/>
    <w:rsid w:val="009D6B26"/>
    <w:rsid w:val="009D74F2"/>
    <w:rsid w:val="009F3524"/>
    <w:rsid w:val="009F6333"/>
    <w:rsid w:val="00A00808"/>
    <w:rsid w:val="00A03AD9"/>
    <w:rsid w:val="00A06AC0"/>
    <w:rsid w:val="00A20ADC"/>
    <w:rsid w:val="00A23290"/>
    <w:rsid w:val="00A24A92"/>
    <w:rsid w:val="00A415A6"/>
    <w:rsid w:val="00A633BF"/>
    <w:rsid w:val="00A649F4"/>
    <w:rsid w:val="00A66475"/>
    <w:rsid w:val="00A6705D"/>
    <w:rsid w:val="00A77161"/>
    <w:rsid w:val="00A91F94"/>
    <w:rsid w:val="00AA1449"/>
    <w:rsid w:val="00AA22CB"/>
    <w:rsid w:val="00AA2F78"/>
    <w:rsid w:val="00AA4416"/>
    <w:rsid w:val="00AB0AD3"/>
    <w:rsid w:val="00AB0BC0"/>
    <w:rsid w:val="00AB18B8"/>
    <w:rsid w:val="00AC3B69"/>
    <w:rsid w:val="00AC67A5"/>
    <w:rsid w:val="00AD2087"/>
    <w:rsid w:val="00AE2395"/>
    <w:rsid w:val="00AE2B33"/>
    <w:rsid w:val="00AE6626"/>
    <w:rsid w:val="00AF24C1"/>
    <w:rsid w:val="00AF7324"/>
    <w:rsid w:val="00B1055B"/>
    <w:rsid w:val="00B12626"/>
    <w:rsid w:val="00B132D1"/>
    <w:rsid w:val="00B15CEF"/>
    <w:rsid w:val="00B505EE"/>
    <w:rsid w:val="00B60102"/>
    <w:rsid w:val="00B6268F"/>
    <w:rsid w:val="00B7105D"/>
    <w:rsid w:val="00B869E5"/>
    <w:rsid w:val="00B871F6"/>
    <w:rsid w:val="00B8788E"/>
    <w:rsid w:val="00B951C8"/>
    <w:rsid w:val="00B95347"/>
    <w:rsid w:val="00BA109A"/>
    <w:rsid w:val="00BB3E92"/>
    <w:rsid w:val="00BD3CA4"/>
    <w:rsid w:val="00BE5DCF"/>
    <w:rsid w:val="00C075B6"/>
    <w:rsid w:val="00C510E8"/>
    <w:rsid w:val="00C53EDF"/>
    <w:rsid w:val="00C55FDE"/>
    <w:rsid w:val="00C678F7"/>
    <w:rsid w:val="00C7018A"/>
    <w:rsid w:val="00C707AC"/>
    <w:rsid w:val="00C71B94"/>
    <w:rsid w:val="00C81394"/>
    <w:rsid w:val="00C840DF"/>
    <w:rsid w:val="00C91551"/>
    <w:rsid w:val="00C91798"/>
    <w:rsid w:val="00CA162F"/>
    <w:rsid w:val="00CA6FA3"/>
    <w:rsid w:val="00CB39DB"/>
    <w:rsid w:val="00CC2464"/>
    <w:rsid w:val="00CC3BD7"/>
    <w:rsid w:val="00CC5C17"/>
    <w:rsid w:val="00CD1BFF"/>
    <w:rsid w:val="00CD71A0"/>
    <w:rsid w:val="00CF7919"/>
    <w:rsid w:val="00D00095"/>
    <w:rsid w:val="00D02EBE"/>
    <w:rsid w:val="00D0512A"/>
    <w:rsid w:val="00D05CF9"/>
    <w:rsid w:val="00D112E1"/>
    <w:rsid w:val="00D22AFA"/>
    <w:rsid w:val="00D304FF"/>
    <w:rsid w:val="00D30621"/>
    <w:rsid w:val="00D334DE"/>
    <w:rsid w:val="00D45A7A"/>
    <w:rsid w:val="00D66C42"/>
    <w:rsid w:val="00D75EF2"/>
    <w:rsid w:val="00D76764"/>
    <w:rsid w:val="00D76A52"/>
    <w:rsid w:val="00D77E30"/>
    <w:rsid w:val="00D8362E"/>
    <w:rsid w:val="00DB066A"/>
    <w:rsid w:val="00DC65DD"/>
    <w:rsid w:val="00DD7720"/>
    <w:rsid w:val="00DE1491"/>
    <w:rsid w:val="00DE2549"/>
    <w:rsid w:val="00DE4E8C"/>
    <w:rsid w:val="00E024F3"/>
    <w:rsid w:val="00E05EFD"/>
    <w:rsid w:val="00E12A48"/>
    <w:rsid w:val="00E14CBD"/>
    <w:rsid w:val="00E2635A"/>
    <w:rsid w:val="00E33DB0"/>
    <w:rsid w:val="00E35BCE"/>
    <w:rsid w:val="00E43D45"/>
    <w:rsid w:val="00E5431D"/>
    <w:rsid w:val="00E7046A"/>
    <w:rsid w:val="00E704BB"/>
    <w:rsid w:val="00E74C43"/>
    <w:rsid w:val="00E757ED"/>
    <w:rsid w:val="00E80234"/>
    <w:rsid w:val="00E81A10"/>
    <w:rsid w:val="00EA183B"/>
    <w:rsid w:val="00EC27CC"/>
    <w:rsid w:val="00EC4150"/>
    <w:rsid w:val="00ED4C1F"/>
    <w:rsid w:val="00EE4964"/>
    <w:rsid w:val="00EF0976"/>
    <w:rsid w:val="00EF0A59"/>
    <w:rsid w:val="00F5742E"/>
    <w:rsid w:val="00F6181A"/>
    <w:rsid w:val="00F67FF4"/>
    <w:rsid w:val="00F73DF1"/>
    <w:rsid w:val="00F8077B"/>
    <w:rsid w:val="00F80BBB"/>
    <w:rsid w:val="00F854C7"/>
    <w:rsid w:val="00F86F85"/>
    <w:rsid w:val="00F91D76"/>
    <w:rsid w:val="00F953D1"/>
    <w:rsid w:val="00F956E7"/>
    <w:rsid w:val="00FC0EFF"/>
    <w:rsid w:val="00FD7B62"/>
    <w:rsid w:val="00FE07CA"/>
    <w:rsid w:val="00FE0A7F"/>
    <w:rsid w:val="00FE4B60"/>
    <w:rsid w:val="00FF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2599EAE"/>
  <w15:chartTrackingRefBased/>
  <w15:docId w15:val="{4DC7D772-B1C8-485A-9B31-580409C46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sz w:val="28"/>
      <w:szCs w:val="20"/>
      <w:u w:val="single"/>
      <w:lang w:val="x-non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tabs>
        <w:tab w:val="left" w:pos="1620"/>
        <w:tab w:val="left" w:pos="2160"/>
      </w:tabs>
      <w:outlineLvl w:val="2"/>
    </w:pPr>
    <w:rPr>
      <w:b/>
      <w:color w:val="0000FF"/>
      <w:sz w:val="28"/>
      <w:szCs w:val="20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lang w:val="x-none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center"/>
      <w:outlineLvl w:val="8"/>
    </w:pPr>
    <w:rPr>
      <w:b/>
      <w:bCs/>
      <w:color w:val="0000FF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auto"/>
      <w:sz w:val="22"/>
      <w:szCs w:val="22"/>
      <w:lang w:eastAsia="ar-SA"/>
    </w:rPr>
  </w:style>
  <w:style w:type="character" w:customStyle="1" w:styleId="WW8Num2z1">
    <w:name w:val="WW8Num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 w:hint="default"/>
      <w:sz w:val="22"/>
      <w:szCs w:val="22"/>
    </w:rPr>
  </w:style>
  <w:style w:type="character" w:customStyle="1" w:styleId="WW8Num3z1">
    <w:name w:val="WW8Num3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3z3">
    <w:name w:val="WW8Num3z3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4z0">
    <w:name w:val="WW8Num4z0"/>
    <w:rPr>
      <w:rFonts w:ascii="Times New Roman" w:hAnsi="Times New Roman" w:cs="Times New Roman"/>
      <w:b w:val="0"/>
      <w:color w:val="auto"/>
      <w:sz w:val="22"/>
      <w:szCs w:val="22"/>
      <w:lang w:eastAsia="ar-SA"/>
    </w:rPr>
  </w:style>
  <w:style w:type="character" w:customStyle="1" w:styleId="WW8Num4z1">
    <w:name w:val="WW8Num4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hAnsi="Times New Roman" w:cs="Times New Roman"/>
      <w:sz w:val="22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sz w:val="22"/>
    </w:rPr>
  </w:style>
  <w:style w:type="character" w:customStyle="1" w:styleId="WW8Num7z0">
    <w:name w:val="WW8Num7z0"/>
  </w:style>
  <w:style w:type="character" w:customStyle="1" w:styleId="WW8Num7z1">
    <w:name w:val="WW8Num7z1"/>
    <w:rPr>
      <w:rFonts w:ascii="Times New Roman" w:hAnsi="Times New Roman" w:cs="Times New Roman"/>
      <w:sz w:val="22"/>
      <w:lang w:eastAsia="ar-SA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9z0">
    <w:name w:val="WW8Num9z0"/>
    <w:rPr>
      <w:rFonts w:ascii="Times New Roman" w:hAnsi="Times New Roman" w:cs="Times New Roman"/>
      <w:sz w:val="22"/>
      <w:szCs w:val="22"/>
    </w:rPr>
  </w:style>
  <w:style w:type="character" w:customStyle="1" w:styleId="WW8Num10z0">
    <w:name w:val="WW8Num10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2z0">
    <w:name w:val="WW8Num12z0"/>
    <w:rPr>
      <w:rFonts w:ascii="Times New Roman" w:hAnsi="Times New Roman" w:cs="Times New Roman" w:hint="default"/>
      <w:b/>
    </w:rPr>
  </w:style>
  <w:style w:type="character" w:customStyle="1" w:styleId="WW8Num13z0">
    <w:name w:val="WW8Num13z0"/>
    <w:rPr>
      <w:rFonts w:ascii="Times New Roman" w:hAnsi="Times New Roman" w:cs="Times New Roman" w:hint="default"/>
      <w:b/>
      <w:color w:val="auto"/>
      <w:sz w:val="22"/>
      <w:szCs w:val="22"/>
    </w:rPr>
  </w:style>
  <w:style w:type="character" w:customStyle="1" w:styleId="WW8Num14z0">
    <w:name w:val="WW8Num1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5z0">
    <w:name w:val="WW8Num15z0"/>
    <w:rPr>
      <w:rFonts w:ascii="Times New Roman" w:eastAsia="Times New Roman" w:hAnsi="Times New Roman" w:cs="Times New Roman"/>
      <w:b w:val="0"/>
      <w:sz w:val="22"/>
      <w:szCs w:val="22"/>
    </w:rPr>
  </w:style>
  <w:style w:type="character" w:customStyle="1" w:styleId="WW8Num16z0">
    <w:name w:val="WW8Num16z0"/>
    <w:rPr>
      <w:b w:val="0"/>
    </w:rPr>
  </w:style>
  <w:style w:type="character" w:customStyle="1" w:styleId="WW8Num17z0">
    <w:name w:val="WW8Num17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1">
    <w:name w:val="WW8Num17z1"/>
    <w:rPr>
      <w:b w:val="0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hAnsi="Times New Roman" w:cs="Times New Roman" w:hint="default"/>
      <w:b/>
      <w:bCs w:val="0"/>
      <w:i w:val="0"/>
      <w:color w:val="auto"/>
      <w:sz w:val="20"/>
      <w:szCs w:val="18"/>
      <w:u w:val="none"/>
    </w:rPr>
  </w:style>
  <w:style w:type="character" w:customStyle="1" w:styleId="WW8Num18z1">
    <w:name w:val="WW8Num18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18z2">
    <w:name w:val="WW8Num18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18z3">
    <w:name w:val="WW8Num18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18z4">
    <w:name w:val="WW8Num18z4"/>
    <w:rPr>
      <w:rFonts w:hint="default"/>
    </w:rPr>
  </w:style>
  <w:style w:type="character" w:customStyle="1" w:styleId="WW8Num18z6">
    <w:name w:val="WW8Num18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</w:rPr>
  </w:style>
  <w:style w:type="character" w:customStyle="1" w:styleId="WW8Num19z1">
    <w:name w:val="WW8Num19z1"/>
    <w:rPr>
      <w:rFonts w:cs="Times New Roman" w:hint="default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0z0">
    <w:name w:val="WW8Num20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20z1">
    <w:name w:val="WW8Num20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0z2">
    <w:name w:val="WW8Num20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0z3">
    <w:name w:val="WW8Num20z3"/>
    <w:rPr>
      <w:rFonts w:ascii="Liberation Serif" w:hAnsi="Liberation Serif" w:cs="Liberation Serif" w:hint="default"/>
    </w:rPr>
  </w:style>
  <w:style w:type="character" w:customStyle="1" w:styleId="WW8Num21z0">
    <w:name w:val="WW8Num21z0"/>
    <w:rPr>
      <w:rFonts w:ascii="Times New Roman" w:hAnsi="Times New Roman" w:cs="Times New Roman" w:hint="default"/>
      <w:sz w:val="22"/>
      <w:szCs w:val="22"/>
    </w:rPr>
  </w:style>
  <w:style w:type="character" w:customStyle="1" w:styleId="WW8Num22z0">
    <w:name w:val="WW8Num22z0"/>
    <w:rPr>
      <w:rFonts w:ascii="Times" w:eastAsia="Times New Roman" w:hAnsi="Times" w:cs="Times"/>
      <w:b w:val="0"/>
      <w:bCs/>
      <w:color w:val="000000"/>
      <w:sz w:val="22"/>
      <w:szCs w:val="22"/>
    </w:rPr>
  </w:style>
  <w:style w:type="character" w:customStyle="1" w:styleId="WW8Num23z0">
    <w:name w:val="WW8Num23z0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24z0">
    <w:name w:val="WW8Num24z0"/>
    <w:rPr>
      <w:rFonts w:ascii="Times New Roman" w:hAnsi="Times New Roman" w:cs="Times New Roman" w:hint="default"/>
      <w:color w:val="auto"/>
    </w:rPr>
  </w:style>
  <w:style w:type="character" w:customStyle="1" w:styleId="WW8Num25z0">
    <w:name w:val="WW8Num25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25z1">
    <w:name w:val="WW8Num25z1"/>
    <w:rPr>
      <w:rFonts w:hint="default"/>
    </w:rPr>
  </w:style>
  <w:style w:type="character" w:customStyle="1" w:styleId="WW8Num25z3">
    <w:name w:val="WW8Num25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26z0">
    <w:name w:val="WW8Num26z0"/>
    <w:rPr>
      <w:rFonts w:ascii="Times New Roman" w:hAnsi="Times New Roman" w:cs="Arial" w:hint="default"/>
      <w:b w:val="0"/>
      <w:i w:val="0"/>
      <w:color w:val="auto"/>
      <w:spacing w:val="-1"/>
      <w:sz w:val="22"/>
      <w:szCs w:val="24"/>
    </w:rPr>
  </w:style>
  <w:style w:type="character" w:customStyle="1" w:styleId="WW8Num27z0">
    <w:name w:val="WW8Num27z0"/>
    <w:rPr>
      <w:rFonts w:ascii="Times New Roman" w:hAnsi="Times New Roman" w:cs="Times New Roman" w:hint="default"/>
      <w:sz w:val="22"/>
    </w:rPr>
  </w:style>
  <w:style w:type="character" w:customStyle="1" w:styleId="WW8Num28z0">
    <w:name w:val="WW8Num28z0"/>
    <w:rPr>
      <w:rFonts w:ascii="Times New Roman" w:hAnsi="Times New Roman" w:cs="Times New Roman" w:hint="default"/>
      <w:sz w:val="22"/>
      <w:szCs w:val="22"/>
    </w:rPr>
  </w:style>
  <w:style w:type="character" w:customStyle="1" w:styleId="WW8Num29z0">
    <w:name w:val="WW8Num29z0"/>
    <w:rPr>
      <w:rFonts w:ascii="Times New Roman" w:hAnsi="Times New Roman" w:cs="Times New Roman" w:hint="default"/>
      <w:i w:val="0"/>
      <w:color w:val="auto"/>
      <w:sz w:val="22"/>
    </w:rPr>
  </w:style>
  <w:style w:type="character" w:customStyle="1" w:styleId="WW8Num30z0">
    <w:name w:val="WW8Num30z0"/>
    <w:rPr>
      <w:rFonts w:ascii="Times New Roman" w:hAnsi="Times New Roman" w:cs="Times New Roman" w:hint="default"/>
      <w:sz w:val="22"/>
      <w:szCs w:val="22"/>
    </w:rPr>
  </w:style>
  <w:style w:type="character" w:customStyle="1" w:styleId="WW8Num31z0">
    <w:name w:val="WW8Num31z0"/>
    <w:rPr>
      <w:rFonts w:ascii="Times New Roman" w:hAnsi="Times New Roman" w:cs="Times New Roman" w:hint="default"/>
      <w:b w:val="0"/>
      <w:i w:val="0"/>
      <w:color w:val="000000"/>
      <w:sz w:val="22"/>
      <w:szCs w:val="22"/>
      <w:lang w:val="pl-PL"/>
    </w:rPr>
  </w:style>
  <w:style w:type="character" w:customStyle="1" w:styleId="WW8Num32z0">
    <w:name w:val="WW8Num32z0"/>
    <w:rPr>
      <w:rFonts w:ascii="Times New Roman" w:hAnsi="Times New Roman" w:cs="Times New Roman"/>
      <w:b/>
      <w:i w:val="0"/>
      <w:color w:val="auto"/>
      <w:spacing w:val="4"/>
      <w:sz w:val="22"/>
      <w:szCs w:val="22"/>
    </w:rPr>
  </w:style>
  <w:style w:type="character" w:customStyle="1" w:styleId="WW8Num33z0">
    <w:name w:val="WW8Num33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34z0">
    <w:name w:val="WW8Num34z0"/>
    <w:rPr>
      <w:rFonts w:hint="default"/>
      <w:b w:val="0"/>
      <w:color w:val="000000"/>
    </w:rPr>
  </w:style>
  <w:style w:type="character" w:customStyle="1" w:styleId="WW8Num35z0">
    <w:name w:val="WW8Num35z0"/>
    <w:rPr>
      <w:rFonts w:ascii="Times New Roman" w:hAnsi="Times New Roman" w:cs="Times New Roman"/>
      <w:i w:val="0"/>
      <w:color w:val="auto"/>
      <w:sz w:val="22"/>
      <w:szCs w:val="22"/>
    </w:rPr>
  </w:style>
  <w:style w:type="character" w:customStyle="1" w:styleId="WW8Num36z0">
    <w:name w:val="WW8Num36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37z0">
    <w:name w:val="WW8Num37z0"/>
    <w:rPr>
      <w:rFonts w:ascii="Times New Roman" w:hAnsi="Times New Roman" w:cs="Times New Roman" w:hint="default"/>
      <w:b w:val="0"/>
      <w:i w:val="0"/>
      <w:sz w:val="24"/>
      <w:szCs w:val="18"/>
      <w:lang w:eastAsia="ar-SA"/>
    </w:rPr>
  </w:style>
  <w:style w:type="character" w:customStyle="1" w:styleId="WW8Num37z1">
    <w:name w:val="WW8Num37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Times New Roman" w:hAnsi="Times New Roman" w:cs="Times New Roman" w:hint="default"/>
      <w:b w:val="0"/>
      <w:spacing w:val="-1"/>
      <w:sz w:val="22"/>
      <w:szCs w:val="22"/>
    </w:rPr>
  </w:style>
  <w:style w:type="character" w:customStyle="1" w:styleId="WW8Num39z0">
    <w:name w:val="WW8Num39z0"/>
    <w:rPr>
      <w:rFonts w:ascii="Times New Roman" w:hAnsi="Times New Roman" w:cs="Times New Roman" w:hint="default"/>
      <w:b/>
      <w:i w:val="0"/>
      <w:color w:val="auto"/>
      <w:spacing w:val="4"/>
      <w:sz w:val="22"/>
      <w:szCs w:val="22"/>
    </w:rPr>
  </w:style>
  <w:style w:type="character" w:customStyle="1" w:styleId="WW8Num40z0">
    <w:name w:val="WW8Num40z0"/>
    <w:rPr>
      <w:rFonts w:ascii="Times New Roman" w:hAnsi="Times New Roman" w:cs="Times New Roman" w:hint="default"/>
      <w:color w:val="000000"/>
      <w:shd w:val="clear" w:color="auto" w:fill="FFFFFF"/>
      <w:lang w:val="pl-PL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2z2">
    <w:name w:val="WW8Num42z2"/>
    <w:rPr>
      <w:rFonts w:hint="default"/>
      <w:b/>
    </w:rPr>
  </w:style>
  <w:style w:type="character" w:customStyle="1" w:styleId="WW8Num43z0">
    <w:name w:val="WW8Num43z0"/>
    <w:rPr>
      <w:rFonts w:ascii="Symbol" w:hAnsi="Symbol" w:cs="Symbol" w:hint="default"/>
      <w:sz w:val="22"/>
      <w:szCs w:val="22"/>
    </w:rPr>
  </w:style>
  <w:style w:type="character" w:customStyle="1" w:styleId="WW8Num44z0">
    <w:name w:val="WW8Num44z0"/>
    <w:rPr>
      <w:rFonts w:ascii="Times New Roman" w:hAnsi="Times New Roman" w:cs="Times New Roman" w:hint="default"/>
      <w:sz w:val="22"/>
      <w:szCs w:val="22"/>
      <w:lang w:eastAsia="ar-SA"/>
    </w:rPr>
  </w:style>
  <w:style w:type="character" w:customStyle="1" w:styleId="WW8Num45z0">
    <w:name w:val="WW8Num45z0"/>
    <w:rPr>
      <w:rFonts w:ascii="Times New Roman" w:hAnsi="Times New Roman" w:cs="Times New Roman" w:hint="default"/>
      <w:b w:val="0"/>
      <w:i w:val="0"/>
      <w:color w:val="auto"/>
      <w:sz w:val="22"/>
      <w:szCs w:val="22"/>
    </w:rPr>
  </w:style>
  <w:style w:type="character" w:customStyle="1" w:styleId="WW8Num46z0">
    <w:name w:val="WW8Num46z0"/>
    <w:rPr>
      <w:rFonts w:ascii="Times New Roman" w:hAnsi="Times New Roman" w:cs="Times New Roman" w:hint="default"/>
      <w:sz w:val="22"/>
      <w:szCs w:val="22"/>
    </w:rPr>
  </w:style>
  <w:style w:type="character" w:customStyle="1" w:styleId="WW8Num47z0">
    <w:name w:val="WW8Num47z0"/>
    <w:rPr>
      <w:rFonts w:hint="default"/>
      <w:b w:val="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49z0">
    <w:name w:val="WW8Num49z0"/>
    <w:rPr>
      <w:rFonts w:ascii="Times New Roman" w:hAnsi="Times New Roman" w:cs="Times New Roman" w:hint="default"/>
      <w:b/>
      <w:bCs/>
      <w:i w:val="0"/>
      <w:color w:val="auto"/>
      <w:sz w:val="22"/>
      <w:szCs w:val="22"/>
      <w:lang w:eastAsia="ar-SA"/>
    </w:rPr>
  </w:style>
  <w:style w:type="character" w:customStyle="1" w:styleId="WW8Num50z0">
    <w:name w:val="WW8Num50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51z0">
    <w:name w:val="WW8Num51z0"/>
    <w:rPr>
      <w:rFonts w:hint="default"/>
    </w:rPr>
  </w:style>
  <w:style w:type="character" w:customStyle="1" w:styleId="WW8Num51z1">
    <w:name w:val="WW8Num5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2z0">
    <w:name w:val="WW8Num52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53z0">
    <w:name w:val="WW8Num5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4z0">
    <w:name w:val="WW8Num5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55z0">
    <w:name w:val="WW8Num55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55z1">
    <w:name w:val="WW8Num55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55z2">
    <w:name w:val="WW8Num55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55z3">
    <w:name w:val="WW8Num55z3"/>
    <w:rPr>
      <w:rFonts w:ascii="Liberation Serif" w:hAnsi="Liberation Serif" w:cs="Liberation Serif" w:hint="default"/>
    </w:rPr>
  </w:style>
  <w:style w:type="character" w:customStyle="1" w:styleId="WW8Num56z0">
    <w:name w:val="WW8Num56z0"/>
    <w:rPr>
      <w:rFonts w:ascii="Times New Roman" w:hAnsi="Times New Roman" w:cs="Times New Roman"/>
      <w:sz w:val="22"/>
      <w:szCs w:val="22"/>
    </w:rPr>
  </w:style>
  <w:style w:type="character" w:customStyle="1" w:styleId="WW8Num57z0">
    <w:name w:val="WW8Num57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57z1">
    <w:name w:val="WW8Num57z1"/>
    <w:rPr>
      <w:rFonts w:ascii="Times New Roman" w:hAnsi="Times New Roman" w:cs="Times New Roman"/>
      <w:sz w:val="22"/>
      <w:szCs w:val="22"/>
    </w:rPr>
  </w:style>
  <w:style w:type="character" w:customStyle="1" w:styleId="WW8Num57z2">
    <w:name w:val="WW8Num57z2"/>
  </w:style>
  <w:style w:type="character" w:customStyle="1" w:styleId="WW8Num57z3">
    <w:name w:val="WW8Num57z3"/>
    <w:rPr>
      <w:rFonts w:ascii="Times New Roman" w:hAnsi="Times New Roman" w:cs="Times New Roman" w:hint="default"/>
    </w:rPr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Times New Roman" w:hAnsi="Times New Roman" w:cs="Times New Roman" w:hint="default"/>
      <w:b/>
      <w:sz w:val="22"/>
      <w:szCs w:val="22"/>
    </w:rPr>
  </w:style>
  <w:style w:type="character" w:customStyle="1" w:styleId="WW8Num59z0">
    <w:name w:val="WW8Num59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60z0">
    <w:name w:val="WW8Num60z0"/>
    <w:rPr>
      <w:rFonts w:ascii="Times New Roman" w:hAnsi="Times New Roman" w:cs="Times New Roman" w:hint="default"/>
      <w:bCs/>
      <w:sz w:val="22"/>
      <w:szCs w:val="22"/>
      <w:lang w:eastAsia="ar-SA"/>
    </w:rPr>
  </w:style>
  <w:style w:type="character" w:customStyle="1" w:styleId="WW8Num61z0">
    <w:name w:val="WW8Num61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2z0">
    <w:name w:val="WW8Num62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3z0">
    <w:name w:val="WW8Num63z0"/>
    <w:rPr>
      <w:rFonts w:ascii="Times New Roman" w:eastAsia="Times New Roman" w:hAnsi="Times New Roman" w:cs="Times New Roman"/>
      <w:color w:val="000000"/>
    </w:rPr>
  </w:style>
  <w:style w:type="character" w:customStyle="1" w:styleId="WW8Num64z0">
    <w:name w:val="WW8Num64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65z0">
    <w:name w:val="WW8Num65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65z1">
    <w:name w:val="WW8Num65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67z0">
    <w:name w:val="WW8Num67z0"/>
    <w:rPr>
      <w:rFonts w:ascii="Times New Roman" w:hAnsi="Times New Roman" w:cs="Times New Roman" w:hint="default"/>
      <w:b w:val="0"/>
      <w:bCs/>
      <w:sz w:val="22"/>
      <w:szCs w:val="22"/>
    </w:rPr>
  </w:style>
  <w:style w:type="character" w:customStyle="1" w:styleId="WW8Num68z0">
    <w:name w:val="WW8Num68z0"/>
    <w:rPr>
      <w:rFonts w:ascii="Times New Roman" w:hAnsi="Times New Roman" w:cs="Times New Roman" w:hint="default"/>
      <w:sz w:val="22"/>
      <w:szCs w:val="22"/>
    </w:rPr>
  </w:style>
  <w:style w:type="character" w:customStyle="1" w:styleId="WW8Num69z0">
    <w:name w:val="WW8Num69z0"/>
    <w:rPr>
      <w:rFonts w:ascii="Times New Roman" w:hAnsi="Times New Roman" w:cs="Times New Roman" w:hint="default"/>
      <w:sz w:val="22"/>
      <w:szCs w:val="22"/>
    </w:rPr>
  </w:style>
  <w:style w:type="character" w:customStyle="1" w:styleId="WW8Num70z0">
    <w:name w:val="WW8Num70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70z1">
    <w:name w:val="WW8Num70z1"/>
    <w:rPr>
      <w:rFonts w:hint="default"/>
      <w:b w:val="0"/>
    </w:rPr>
  </w:style>
  <w:style w:type="character" w:customStyle="1" w:styleId="WW8Num70z2">
    <w:name w:val="WW8Num70z2"/>
    <w:rPr>
      <w:rFonts w:ascii="Times New Roman" w:eastAsia="Times New Roman" w:hAnsi="Times New Roman" w:cs="Times New Roman" w:hint="default"/>
    </w:rPr>
  </w:style>
  <w:style w:type="character" w:customStyle="1" w:styleId="WW8Num70z3">
    <w:name w:val="WW8Num70z3"/>
    <w:rPr>
      <w:rFonts w:hint="default"/>
    </w:rPr>
  </w:style>
  <w:style w:type="character" w:customStyle="1" w:styleId="WW8Num71z0">
    <w:name w:val="WW8Num71z0"/>
    <w:rPr>
      <w:rFonts w:ascii="Times New Roman" w:hAnsi="Times New Roman" w:cs="Times New Roman" w:hint="default"/>
      <w:b w:val="0"/>
      <w:color w:val="000000"/>
    </w:rPr>
  </w:style>
  <w:style w:type="character" w:customStyle="1" w:styleId="WW8Num72z0">
    <w:name w:val="WW8Num72z0"/>
    <w:rPr>
      <w:rFonts w:ascii="Times New Roman" w:eastAsia="Times New Roman" w:hAnsi="Times New Roman" w:cs="Times New Roman"/>
    </w:rPr>
  </w:style>
  <w:style w:type="character" w:customStyle="1" w:styleId="WW8Num73z0">
    <w:name w:val="WW8Num73z0"/>
    <w:rPr>
      <w:rFonts w:ascii="Times New Roman" w:eastAsia="Times New Roman" w:hAnsi="Times New Roman" w:cs="Times New Roman"/>
      <w:color w:val="auto"/>
      <w:sz w:val="22"/>
      <w:szCs w:val="22"/>
      <w:lang w:eastAsia="ar-SA"/>
    </w:rPr>
  </w:style>
  <w:style w:type="character" w:customStyle="1" w:styleId="WW8Num74z0">
    <w:name w:val="WW8Num74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74z1">
    <w:name w:val="WW8Num74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cs="Times New Roman" w:hint="default"/>
      <w:b w:val="0"/>
      <w:i w:val="0"/>
    </w:rPr>
  </w:style>
  <w:style w:type="character" w:customStyle="1" w:styleId="WW8Num75z1">
    <w:name w:val="WW8Num75z1"/>
    <w:rPr>
      <w:rFonts w:ascii="Times New Roman" w:hAnsi="Times New Roman" w:cs="Times New Roman"/>
      <w:sz w:val="22"/>
      <w:szCs w:val="22"/>
    </w:rPr>
  </w:style>
  <w:style w:type="character" w:customStyle="1" w:styleId="WW8Num76z0">
    <w:name w:val="WW8Num76z0"/>
    <w:rPr>
      <w:rFonts w:ascii="Times New Roman" w:hAnsi="Times New Roman" w:cs="Times New Roman" w:hint="default"/>
      <w:sz w:val="22"/>
      <w:szCs w:val="22"/>
    </w:rPr>
  </w:style>
  <w:style w:type="character" w:customStyle="1" w:styleId="WW8Num76z1">
    <w:name w:val="WW8Num76z1"/>
    <w:rPr>
      <w:rFonts w:ascii="Times New Roman" w:eastAsia="Times New Roman" w:hAnsi="Times New Roman" w:cs="Arial"/>
    </w:rPr>
  </w:style>
  <w:style w:type="character" w:customStyle="1" w:styleId="WW8Num76z2">
    <w:name w:val="WW8Num76z2"/>
    <w:rPr>
      <w:rFonts w:ascii="Times New Roman" w:hAnsi="Times New Roman" w:cs="Times New Roman" w:hint="default"/>
      <w:color w:val="000000"/>
      <w:sz w:val="22"/>
      <w:szCs w:val="22"/>
      <w:lang w:eastAsia="ar-SA"/>
    </w:rPr>
  </w:style>
  <w:style w:type="character" w:customStyle="1" w:styleId="WW8Num76z3">
    <w:name w:val="WW8Num76z3"/>
    <w:rPr>
      <w:rFonts w:cs="Times New Roman"/>
      <w:szCs w:val="22"/>
    </w:rPr>
  </w:style>
  <w:style w:type="character" w:customStyle="1" w:styleId="WW8Num77z0">
    <w:name w:val="WW8Num77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78z0">
    <w:name w:val="WW8Num78z0"/>
    <w:rPr>
      <w:rFonts w:hint="default"/>
      <w:b/>
    </w:rPr>
  </w:style>
  <w:style w:type="character" w:customStyle="1" w:styleId="WW8Num78z1">
    <w:name w:val="WW8Num78z1"/>
  </w:style>
  <w:style w:type="character" w:customStyle="1" w:styleId="WW8Num78z2">
    <w:name w:val="WW8Num78z2"/>
    <w:rPr>
      <w:rFonts w:ascii="Times New Roman" w:eastAsia="Times New Roman" w:hAnsi="Times New Roman" w:cs="Arial"/>
      <w:b w:val="0"/>
      <w:bCs/>
      <w:sz w:val="22"/>
      <w:szCs w:val="22"/>
    </w:rPr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Times New Roman" w:hAnsi="Times New Roman" w:cs="Times New Roman" w:hint="default"/>
      <w:b w:val="0"/>
      <w:i w:val="0"/>
      <w:sz w:val="22"/>
      <w:szCs w:val="22"/>
      <w:lang w:eastAsia="ar-SA"/>
    </w:rPr>
  </w:style>
  <w:style w:type="character" w:customStyle="1" w:styleId="WW8Num79z1">
    <w:name w:val="WW8Num79z1"/>
    <w:rPr>
      <w:rFonts w:ascii="Times New Roman" w:eastAsia="Times New Roman" w:hAnsi="Times New Roman" w:cs="Times New Roman"/>
    </w:rPr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0">
    <w:name w:val="WW8Num80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81z0">
    <w:name w:val="WW8Num81z0"/>
    <w:rPr>
      <w:rFonts w:hint="default"/>
      <w:b w:val="0"/>
    </w:rPr>
  </w:style>
  <w:style w:type="character" w:customStyle="1" w:styleId="WW8Num81z1">
    <w:name w:val="WW8Num81z1"/>
    <w:rPr>
      <w:rFonts w:hint="default"/>
    </w:rPr>
  </w:style>
  <w:style w:type="character" w:customStyle="1" w:styleId="WW8Num81z3">
    <w:name w:val="WW8Num81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82z0">
    <w:name w:val="WW8Num82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83z0">
    <w:name w:val="WW8Num83z0"/>
    <w:rPr>
      <w:rFonts w:hint="default"/>
    </w:rPr>
  </w:style>
  <w:style w:type="character" w:customStyle="1" w:styleId="WW8Num83z1">
    <w:name w:val="WW8Num83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  <w:rPr>
      <w:rFonts w:ascii="Times New Roman" w:hAnsi="Times New Roman" w:cs="Times New Roman" w:hint="default"/>
      <w:sz w:val="22"/>
      <w:szCs w:val="22"/>
    </w:rPr>
  </w:style>
  <w:style w:type="character" w:customStyle="1" w:styleId="WW8Num85z0">
    <w:name w:val="WW8Num85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85z1">
    <w:name w:val="WW8Num85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6z1">
    <w:name w:val="WW8Num86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0">
    <w:name w:val="WW8Num87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88z1">
    <w:name w:val="WW8Num8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0z1">
    <w:name w:val="WW8Num90z1"/>
    <w:rPr>
      <w:rFonts w:ascii="Times New Roman" w:hAnsi="Times New Roman" w:cs="Times New Roman"/>
      <w:sz w:val="22"/>
      <w:szCs w:val="22"/>
    </w:rPr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Times New Roman" w:eastAsia="Times New Roman" w:hAnsi="Times New Roman" w:cs="Times New Roman" w:hint="default"/>
      <w:b w:val="0"/>
      <w:color w:val="auto"/>
      <w:sz w:val="22"/>
      <w:szCs w:val="22"/>
      <w:lang w:eastAsia="ar-SA"/>
    </w:rPr>
  </w:style>
  <w:style w:type="character" w:customStyle="1" w:styleId="WW8Num91z1">
    <w:name w:val="WW8Num91z1"/>
    <w:rPr>
      <w:rFonts w:ascii="Times New Roman" w:eastAsia="Times New Roman" w:hAnsi="Times New Roman" w:cs="Times New Roman"/>
      <w:sz w:val="22"/>
      <w:szCs w:val="22"/>
      <w:lang w:eastAsia="ar-SA"/>
    </w:rPr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WW8Num92z0">
    <w:name w:val="WW8Num92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92z1">
    <w:name w:val="WW8Num92z1"/>
    <w:rPr>
      <w:rFonts w:ascii="Times New Roman" w:hAnsi="Times New Roman" w:cs="Times New Roman"/>
      <w:sz w:val="22"/>
      <w:szCs w:val="22"/>
    </w:rPr>
  </w:style>
  <w:style w:type="character" w:customStyle="1" w:styleId="WW8Num92z2">
    <w:name w:val="WW8Num92z2"/>
  </w:style>
  <w:style w:type="character" w:customStyle="1" w:styleId="WW8Num92z3">
    <w:name w:val="WW8Num92z3"/>
  </w:style>
  <w:style w:type="character" w:customStyle="1" w:styleId="WW8Num92z4">
    <w:name w:val="WW8Num92z4"/>
  </w:style>
  <w:style w:type="character" w:customStyle="1" w:styleId="WW8Num92z5">
    <w:name w:val="WW8Num92z5"/>
  </w:style>
  <w:style w:type="character" w:customStyle="1" w:styleId="WW8Num92z6">
    <w:name w:val="WW8Num92z6"/>
  </w:style>
  <w:style w:type="character" w:customStyle="1" w:styleId="WW8Num92z7">
    <w:name w:val="WW8Num92z7"/>
  </w:style>
  <w:style w:type="character" w:customStyle="1" w:styleId="WW8Num92z8">
    <w:name w:val="WW8Num92z8"/>
  </w:style>
  <w:style w:type="character" w:customStyle="1" w:styleId="WW8Num93z0">
    <w:name w:val="WW8Num93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94z0">
    <w:name w:val="WW8Num94z0"/>
    <w:rPr>
      <w:rFonts w:ascii="Times New Roman" w:eastAsia="Times New Roman" w:hAnsi="Times New Roman" w:cs="Times New Roman"/>
      <w:color w:val="000000"/>
      <w:sz w:val="22"/>
      <w:szCs w:val="22"/>
    </w:rPr>
  </w:style>
  <w:style w:type="character" w:customStyle="1" w:styleId="WW8Num95z0">
    <w:name w:val="WW8Num95z0"/>
    <w:rPr>
      <w:rFonts w:ascii="Wingdings" w:hAnsi="Wingdings" w:cs="Wingdings" w:hint="default"/>
    </w:rPr>
  </w:style>
  <w:style w:type="character" w:customStyle="1" w:styleId="WW8Num95z1">
    <w:name w:val="WW8Num95z1"/>
  </w:style>
  <w:style w:type="character" w:customStyle="1" w:styleId="WW8Num95z3">
    <w:name w:val="WW8Num95z3"/>
  </w:style>
  <w:style w:type="character" w:customStyle="1" w:styleId="WW8Num95z4">
    <w:name w:val="WW8Num95z4"/>
  </w:style>
  <w:style w:type="character" w:customStyle="1" w:styleId="WW8Num95z5">
    <w:name w:val="WW8Num95z5"/>
  </w:style>
  <w:style w:type="character" w:customStyle="1" w:styleId="WW8Num95z6">
    <w:name w:val="WW8Num95z6"/>
  </w:style>
  <w:style w:type="character" w:customStyle="1" w:styleId="WW8Num95z7">
    <w:name w:val="WW8Num95z7"/>
  </w:style>
  <w:style w:type="character" w:customStyle="1" w:styleId="WW8Num95z8">
    <w:name w:val="WW8Num95z8"/>
  </w:style>
  <w:style w:type="character" w:customStyle="1" w:styleId="Domylnaczcionkaakapitu4">
    <w:name w:val="Domyślna czcionka akapitu4"/>
  </w:style>
  <w:style w:type="character" w:customStyle="1" w:styleId="WW8Num93z1">
    <w:name w:val="WW8Num93z1"/>
  </w:style>
  <w:style w:type="character" w:customStyle="1" w:styleId="WW8Num93z2">
    <w:name w:val="WW8Num93z2"/>
  </w:style>
  <w:style w:type="character" w:customStyle="1" w:styleId="WW8Num93z3">
    <w:name w:val="WW8Num93z3"/>
  </w:style>
  <w:style w:type="character" w:customStyle="1" w:styleId="WW8Num93z4">
    <w:name w:val="WW8Num93z4"/>
  </w:style>
  <w:style w:type="character" w:customStyle="1" w:styleId="WW8Num93z5">
    <w:name w:val="WW8Num93z5"/>
  </w:style>
  <w:style w:type="character" w:customStyle="1" w:styleId="WW8Num93z6">
    <w:name w:val="WW8Num93z6"/>
  </w:style>
  <w:style w:type="character" w:customStyle="1" w:styleId="WW8Num93z7">
    <w:name w:val="WW8Num93z7"/>
  </w:style>
  <w:style w:type="character" w:customStyle="1" w:styleId="WW8Num93z8">
    <w:name w:val="WW8Num93z8"/>
  </w:style>
  <w:style w:type="character" w:customStyle="1" w:styleId="WW8Num94z1">
    <w:name w:val="WW8Num94z1"/>
  </w:style>
  <w:style w:type="character" w:customStyle="1" w:styleId="WW8Num94z2">
    <w:name w:val="WW8Num94z2"/>
  </w:style>
  <w:style w:type="character" w:customStyle="1" w:styleId="WW8Num94z3">
    <w:name w:val="WW8Num94z3"/>
  </w:style>
  <w:style w:type="character" w:customStyle="1" w:styleId="WW8Num94z4">
    <w:name w:val="WW8Num94z4"/>
  </w:style>
  <w:style w:type="character" w:customStyle="1" w:styleId="WW8Num94z5">
    <w:name w:val="WW8Num94z5"/>
  </w:style>
  <w:style w:type="character" w:customStyle="1" w:styleId="WW8Num94z6">
    <w:name w:val="WW8Num94z6"/>
  </w:style>
  <w:style w:type="character" w:customStyle="1" w:styleId="WW8Num94z7">
    <w:name w:val="WW8Num94z7"/>
  </w:style>
  <w:style w:type="character" w:customStyle="1" w:styleId="WW8Num94z8">
    <w:name w:val="WW8Num94z8"/>
  </w:style>
  <w:style w:type="character" w:customStyle="1" w:styleId="WW8Num95z2">
    <w:name w:val="WW8Num95z2"/>
  </w:style>
  <w:style w:type="character" w:customStyle="1" w:styleId="Domylnaczcionkaakapitu3">
    <w:name w:val="Domyślna czcionka akapitu3"/>
  </w:style>
  <w:style w:type="character" w:customStyle="1" w:styleId="WW8Num77z1">
    <w:name w:val="WW8Num77z1"/>
    <w:rPr>
      <w:rFonts w:ascii="Times New Roman" w:eastAsia="Times New Roman" w:hAnsi="Times New Roman" w:cs="Arial"/>
    </w:rPr>
  </w:style>
  <w:style w:type="character" w:customStyle="1" w:styleId="WW8Num77z2">
    <w:name w:val="WW8Num77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80z1">
    <w:name w:val="WW8Num80z1"/>
  </w:style>
  <w:style w:type="character" w:customStyle="1" w:styleId="WW8Num80z2">
    <w:name w:val="WW8Num80z2"/>
    <w:rPr>
      <w:rFonts w:ascii="Times New Roman" w:eastAsia="Times New Roman" w:hAnsi="Times New Roman" w:cs="Arial"/>
      <w:b w:val="0"/>
      <w:bCs/>
    </w:rPr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2">
    <w:name w:val="WW8Num81z2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0z1">
    <w:name w:val="WW8Num10z1"/>
    <w:rPr>
      <w:rFonts w:ascii="Times New Roman" w:hAnsi="Times New Roman" w:cs="Times New Roman"/>
      <w:sz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4z1">
    <w:name w:val="WW8Num24z1"/>
    <w:rPr>
      <w:b w:val="0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6z1">
    <w:name w:val="WW8Num26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26z2">
    <w:name w:val="WW8Num26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26z3">
    <w:name w:val="WW8Num26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26z4">
    <w:name w:val="WW8Num26z4"/>
    <w:rPr>
      <w:rFonts w:hint="default"/>
    </w:rPr>
  </w:style>
  <w:style w:type="character" w:customStyle="1" w:styleId="WW8Num26z6">
    <w:name w:val="WW8Num26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8z1">
    <w:name w:val="WW8Num28z1"/>
    <w:rPr>
      <w:rFonts w:cs="Times New Roman" w:hint="default"/>
    </w:rPr>
  </w:style>
  <w:style w:type="character" w:customStyle="1" w:styleId="WW8Num28z2">
    <w:name w:val="WW8Num28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29z1">
    <w:name w:val="WW8Num29z1"/>
    <w:rPr>
      <w:rFonts w:ascii="Times New Roman" w:hAnsi="Times New Roman" w:cs="Times New Roman" w:hint="default"/>
      <w:b w:val="0"/>
      <w:i w:val="0"/>
      <w:spacing w:val="-1"/>
      <w:sz w:val="22"/>
      <w:szCs w:val="24"/>
    </w:rPr>
  </w:style>
  <w:style w:type="character" w:customStyle="1" w:styleId="WW8Num29z2">
    <w:name w:val="WW8Num29z2"/>
    <w:rPr>
      <w:rFonts w:ascii="Times New Roman" w:eastAsia="Times New Roman" w:hAnsi="Times New Roman" w:cs="Times New Roman" w:hint="default"/>
      <w:b w:val="0"/>
      <w:bCs/>
      <w:color w:val="auto"/>
      <w:sz w:val="22"/>
      <w:szCs w:val="22"/>
    </w:rPr>
  </w:style>
  <w:style w:type="character" w:customStyle="1" w:styleId="WW8Num29z3">
    <w:name w:val="WW8Num29z3"/>
    <w:rPr>
      <w:rFonts w:ascii="Liberation Serif" w:hAnsi="Liberation Serif" w:cs="Liberation Serif" w:hint="default"/>
    </w:rPr>
  </w:style>
  <w:style w:type="character" w:customStyle="1" w:styleId="WW8Num31z1">
    <w:name w:val="WW8Num31z1"/>
    <w:rPr>
      <w:rFonts w:hint="default"/>
    </w:rPr>
  </w:style>
  <w:style w:type="character" w:customStyle="1" w:styleId="WW8Num31z3">
    <w:name w:val="WW8Num31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42z3">
    <w:name w:val="WW8Num42z3"/>
    <w:rPr>
      <w:rFonts w:ascii="Times New Roman" w:eastAsia="Times New Roman" w:hAnsi="Times New Roman" w:cs="Times New Roman"/>
      <w:b w:val="0"/>
      <w:bCs w:val="0"/>
      <w:sz w:val="22"/>
      <w:szCs w:val="22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  <w:rPr>
      <w:rFonts w:ascii="Times New Roman" w:hAnsi="Times New Roman" w:cs="Times New Roman"/>
      <w:b w:val="0"/>
      <w:bCs/>
      <w:sz w:val="22"/>
      <w:szCs w:val="22"/>
    </w:rPr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51z2">
    <w:name w:val="WW8Num51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4z1">
    <w:name w:val="WW8Num54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6z1">
    <w:name w:val="WW8Num56z1"/>
    <w:rPr>
      <w:rFonts w:hint="default"/>
      <w:b w:val="0"/>
    </w:rPr>
  </w:style>
  <w:style w:type="character" w:customStyle="1" w:styleId="WW8Num56z2">
    <w:name w:val="WW8Num56z2"/>
    <w:rPr>
      <w:rFonts w:ascii="Times New Roman" w:eastAsia="Times New Roman" w:hAnsi="Times New Roman" w:cs="Times New Roman" w:hint="default"/>
      <w:b w:val="0"/>
      <w:bCs w:val="0"/>
      <w:sz w:val="22"/>
      <w:szCs w:val="22"/>
      <w:lang w:val="pl-PL"/>
    </w:rPr>
  </w:style>
  <w:style w:type="character" w:customStyle="1" w:styleId="WW8Num56z3">
    <w:name w:val="WW8Num56z3"/>
    <w:rPr>
      <w:rFonts w:hint="default"/>
    </w:rPr>
  </w:style>
  <w:style w:type="character" w:customStyle="1" w:styleId="WW8Num62z1">
    <w:name w:val="WW8Num62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72z1">
    <w:name w:val="WW8Num72z1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2z2">
    <w:name w:val="WW8Num72z2"/>
    <w:rPr>
      <w:rFonts w:hint="default"/>
      <w:b/>
    </w:rPr>
  </w:style>
  <w:style w:type="character" w:customStyle="1" w:styleId="WW8Num77z3">
    <w:name w:val="WW8Num77z3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77z6">
    <w:name w:val="WW8Num77z6"/>
    <w:rPr>
      <w:rFonts w:hint="default"/>
      <w:b w:val="0"/>
      <w:bCs/>
    </w:rPr>
  </w:style>
  <w:style w:type="character" w:customStyle="1" w:styleId="WW8Num96z0">
    <w:name w:val="WW8Num96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96z1">
    <w:name w:val="WW8Num96z1"/>
  </w:style>
  <w:style w:type="character" w:customStyle="1" w:styleId="WW8Num96z2">
    <w:name w:val="WW8Num96z2"/>
  </w:style>
  <w:style w:type="character" w:customStyle="1" w:styleId="WW8Num96z3">
    <w:name w:val="WW8Num96z3"/>
  </w:style>
  <w:style w:type="character" w:customStyle="1" w:styleId="WW8Num96z4">
    <w:name w:val="WW8Num96z4"/>
  </w:style>
  <w:style w:type="character" w:customStyle="1" w:styleId="WW8Num96z5">
    <w:name w:val="WW8Num96z5"/>
  </w:style>
  <w:style w:type="character" w:customStyle="1" w:styleId="WW8Num96z6">
    <w:name w:val="WW8Num96z6"/>
  </w:style>
  <w:style w:type="character" w:customStyle="1" w:styleId="WW8Num96z7">
    <w:name w:val="WW8Num96z7"/>
  </w:style>
  <w:style w:type="character" w:customStyle="1" w:styleId="WW8Num96z8">
    <w:name w:val="WW8Num96z8"/>
  </w:style>
  <w:style w:type="character" w:customStyle="1" w:styleId="WW8Num97z0">
    <w:name w:val="WW8Num97z0"/>
    <w:rPr>
      <w:rFonts w:hint="default"/>
      <w:b w:val="0"/>
    </w:rPr>
  </w:style>
  <w:style w:type="character" w:customStyle="1" w:styleId="WW8Num97z1">
    <w:name w:val="WW8Num97z1"/>
  </w:style>
  <w:style w:type="character" w:customStyle="1" w:styleId="WW8Num97z2">
    <w:name w:val="WW8Num97z2"/>
  </w:style>
  <w:style w:type="character" w:customStyle="1" w:styleId="WW8Num97z3">
    <w:name w:val="WW8Num97z3"/>
  </w:style>
  <w:style w:type="character" w:customStyle="1" w:styleId="WW8Num97z4">
    <w:name w:val="WW8Num97z4"/>
  </w:style>
  <w:style w:type="character" w:customStyle="1" w:styleId="WW8Num97z5">
    <w:name w:val="WW8Num97z5"/>
  </w:style>
  <w:style w:type="character" w:customStyle="1" w:styleId="WW8Num97z6">
    <w:name w:val="WW8Num97z6"/>
  </w:style>
  <w:style w:type="character" w:customStyle="1" w:styleId="WW8Num97z7">
    <w:name w:val="WW8Num97z7"/>
  </w:style>
  <w:style w:type="character" w:customStyle="1" w:styleId="WW8Num97z8">
    <w:name w:val="WW8Num97z8"/>
  </w:style>
  <w:style w:type="character" w:customStyle="1" w:styleId="WW8Num98z0">
    <w:name w:val="WW8Num98z0"/>
    <w:rPr>
      <w:rFonts w:ascii="Times New Roman" w:eastAsia="Times New Roman" w:hAnsi="Times New Roman" w:cs="Times New Roman" w:hint="default"/>
      <w:b/>
      <w:bCs/>
      <w:sz w:val="22"/>
      <w:szCs w:val="22"/>
    </w:rPr>
  </w:style>
  <w:style w:type="character" w:customStyle="1" w:styleId="WW8Num98z1">
    <w:name w:val="WW8Num98z1"/>
    <w:rPr>
      <w:rFonts w:ascii="Times New Roman" w:hAnsi="Times New Roman" w:cs="Times New Roman" w:hint="default"/>
      <w:b w:val="0"/>
      <w:i w:val="0"/>
      <w:sz w:val="22"/>
      <w:szCs w:val="24"/>
    </w:rPr>
  </w:style>
  <w:style w:type="character" w:customStyle="1" w:styleId="WW8Num98z2">
    <w:name w:val="WW8Num98z2"/>
    <w:rPr>
      <w:rFonts w:ascii="Times New Roman" w:eastAsia="Times New Roman" w:hAnsi="Times New Roman" w:cs="Times New Roman" w:hint="default"/>
      <w:color w:val="auto"/>
      <w:sz w:val="22"/>
      <w:szCs w:val="22"/>
    </w:rPr>
  </w:style>
  <w:style w:type="character" w:customStyle="1" w:styleId="WW8Num98z3">
    <w:name w:val="WW8Num98z3"/>
    <w:rPr>
      <w:rFonts w:hint="default"/>
    </w:rPr>
  </w:style>
  <w:style w:type="character" w:customStyle="1" w:styleId="WW8Num99z0">
    <w:name w:val="WW8Num99z0"/>
    <w:rPr>
      <w:rFonts w:ascii="Times New Roman" w:hAnsi="Times New Roman" w:cs="Times New Roman"/>
      <w:sz w:val="22"/>
      <w:szCs w:val="22"/>
    </w:rPr>
  </w:style>
  <w:style w:type="character" w:customStyle="1" w:styleId="WW8Num100z0">
    <w:name w:val="WW8Num100z0"/>
    <w:rPr>
      <w:rFonts w:ascii="Times New Roman" w:hAnsi="Times New Roman" w:cs="Times New Roman" w:hint="default"/>
      <w:b w:val="0"/>
      <w:bCs/>
      <w:color w:val="0D0D0D"/>
      <w:sz w:val="22"/>
      <w:szCs w:val="22"/>
    </w:rPr>
  </w:style>
  <w:style w:type="character" w:customStyle="1" w:styleId="WW8Num100z1">
    <w:name w:val="WW8Num100z1"/>
    <w:rPr>
      <w:rFonts w:ascii="Times New Roman" w:hAnsi="Times New Roman" w:cs="Times New Roman"/>
      <w:sz w:val="22"/>
      <w:szCs w:val="22"/>
    </w:rPr>
  </w:style>
  <w:style w:type="character" w:customStyle="1" w:styleId="WW8Num100z2">
    <w:name w:val="WW8Num100z2"/>
  </w:style>
  <w:style w:type="character" w:customStyle="1" w:styleId="WW8Num100z3">
    <w:name w:val="WW8Num100z3"/>
  </w:style>
  <w:style w:type="character" w:customStyle="1" w:styleId="WW8Num100z4">
    <w:name w:val="WW8Num100z4"/>
  </w:style>
  <w:style w:type="character" w:customStyle="1" w:styleId="WW8Num100z5">
    <w:name w:val="WW8Num100z5"/>
  </w:style>
  <w:style w:type="character" w:customStyle="1" w:styleId="WW8Num100z6">
    <w:name w:val="WW8Num100z6"/>
  </w:style>
  <w:style w:type="character" w:customStyle="1" w:styleId="WW8Num100z7">
    <w:name w:val="WW8Num100z7"/>
  </w:style>
  <w:style w:type="character" w:customStyle="1" w:styleId="WW8Num100z8">
    <w:name w:val="WW8Num100z8"/>
  </w:style>
  <w:style w:type="character" w:customStyle="1" w:styleId="WW8Num101z0">
    <w:name w:val="WW8Num101z0"/>
    <w:rPr>
      <w:rFonts w:hint="default"/>
      <w:b/>
    </w:rPr>
  </w:style>
  <w:style w:type="character" w:customStyle="1" w:styleId="WW8Num101z1">
    <w:name w:val="WW8Num101z1"/>
  </w:style>
  <w:style w:type="character" w:customStyle="1" w:styleId="WW8Num101z2">
    <w:name w:val="WW8Num101z2"/>
  </w:style>
  <w:style w:type="character" w:customStyle="1" w:styleId="WW8Num101z3">
    <w:name w:val="WW8Num101z3"/>
  </w:style>
  <w:style w:type="character" w:customStyle="1" w:styleId="WW8Num101z4">
    <w:name w:val="WW8Num101z4"/>
  </w:style>
  <w:style w:type="character" w:customStyle="1" w:styleId="WW8Num101z5">
    <w:name w:val="WW8Num101z5"/>
  </w:style>
  <w:style w:type="character" w:customStyle="1" w:styleId="WW8Num101z6">
    <w:name w:val="WW8Num101z6"/>
  </w:style>
  <w:style w:type="character" w:customStyle="1" w:styleId="WW8Num101z7">
    <w:name w:val="WW8Num101z7"/>
  </w:style>
  <w:style w:type="character" w:customStyle="1" w:styleId="WW8Num101z8">
    <w:name w:val="WW8Num101z8"/>
  </w:style>
  <w:style w:type="character" w:customStyle="1" w:styleId="WW8Num102z0">
    <w:name w:val="WW8Num102z0"/>
    <w:rPr>
      <w:rFonts w:ascii="Times New Roman" w:hAnsi="Times New Roman" w:cs="Times New Roman" w:hint="default"/>
      <w:b w:val="0"/>
      <w:bCs w:val="0"/>
      <w:i w:val="0"/>
      <w:iCs w:val="0"/>
      <w:color w:val="auto"/>
      <w:sz w:val="24"/>
      <w:szCs w:val="18"/>
    </w:rPr>
  </w:style>
  <w:style w:type="character" w:customStyle="1" w:styleId="WW8Num102z1">
    <w:name w:val="WW8Num102z1"/>
    <w:rPr>
      <w:rFonts w:hint="default"/>
    </w:rPr>
  </w:style>
  <w:style w:type="character" w:customStyle="1" w:styleId="WW8Num102z2">
    <w:name w:val="WW8Num102z2"/>
  </w:style>
  <w:style w:type="character" w:customStyle="1" w:styleId="WW8Num102z3">
    <w:name w:val="WW8Num102z3"/>
  </w:style>
  <w:style w:type="character" w:customStyle="1" w:styleId="WW8Num102z4">
    <w:name w:val="WW8Num102z4"/>
  </w:style>
  <w:style w:type="character" w:customStyle="1" w:styleId="WW8Num102z5">
    <w:name w:val="WW8Num102z5"/>
  </w:style>
  <w:style w:type="character" w:customStyle="1" w:styleId="WW8Num102z6">
    <w:name w:val="WW8Num102z6"/>
  </w:style>
  <w:style w:type="character" w:customStyle="1" w:styleId="WW8Num102z7">
    <w:name w:val="WW8Num102z7"/>
  </w:style>
  <w:style w:type="character" w:customStyle="1" w:styleId="WW8Num102z8">
    <w:name w:val="WW8Num102z8"/>
  </w:style>
  <w:style w:type="character" w:customStyle="1" w:styleId="WW8Num103z0">
    <w:name w:val="WW8Num103z0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103z1">
    <w:name w:val="WW8Num103z1"/>
  </w:style>
  <w:style w:type="character" w:customStyle="1" w:styleId="WW8Num103z2">
    <w:name w:val="WW8Num103z2"/>
  </w:style>
  <w:style w:type="character" w:customStyle="1" w:styleId="WW8Num103z3">
    <w:name w:val="WW8Num103z3"/>
  </w:style>
  <w:style w:type="character" w:customStyle="1" w:styleId="WW8Num103z4">
    <w:name w:val="WW8Num103z4"/>
  </w:style>
  <w:style w:type="character" w:customStyle="1" w:styleId="WW8Num103z5">
    <w:name w:val="WW8Num103z5"/>
  </w:style>
  <w:style w:type="character" w:customStyle="1" w:styleId="WW8Num103z6">
    <w:name w:val="WW8Num103z6"/>
  </w:style>
  <w:style w:type="character" w:customStyle="1" w:styleId="WW8Num103z7">
    <w:name w:val="WW8Num103z7"/>
  </w:style>
  <w:style w:type="character" w:customStyle="1" w:styleId="WW8Num103z8">
    <w:name w:val="WW8Num103z8"/>
  </w:style>
  <w:style w:type="character" w:customStyle="1" w:styleId="WW8Num104z0">
    <w:name w:val="WW8Num104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4z1">
    <w:name w:val="WW8Num104z1"/>
  </w:style>
  <w:style w:type="character" w:customStyle="1" w:styleId="WW8Num104z2">
    <w:name w:val="WW8Num104z2"/>
  </w:style>
  <w:style w:type="character" w:customStyle="1" w:styleId="WW8Num104z3">
    <w:name w:val="WW8Num104z3"/>
  </w:style>
  <w:style w:type="character" w:customStyle="1" w:styleId="WW8Num104z4">
    <w:name w:val="WW8Num104z4"/>
  </w:style>
  <w:style w:type="character" w:customStyle="1" w:styleId="WW8Num104z5">
    <w:name w:val="WW8Num104z5"/>
  </w:style>
  <w:style w:type="character" w:customStyle="1" w:styleId="WW8Num104z6">
    <w:name w:val="WW8Num104z6"/>
  </w:style>
  <w:style w:type="character" w:customStyle="1" w:styleId="WW8Num104z7">
    <w:name w:val="WW8Num104z7"/>
  </w:style>
  <w:style w:type="character" w:customStyle="1" w:styleId="WW8Num104z8">
    <w:name w:val="WW8Num104z8"/>
  </w:style>
  <w:style w:type="character" w:customStyle="1" w:styleId="WW8Num105z0">
    <w:name w:val="WW8Num105z0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5z1">
    <w:name w:val="WW8Num105z1"/>
    <w:rPr>
      <w:rFonts w:ascii="Courier New" w:hAnsi="Courier New" w:cs="Courier New" w:hint="default"/>
    </w:rPr>
  </w:style>
  <w:style w:type="character" w:customStyle="1" w:styleId="WW8Num105z2">
    <w:name w:val="WW8Num105z2"/>
    <w:rPr>
      <w:rFonts w:ascii="Wingdings" w:hAnsi="Wingdings" w:cs="Wingdings" w:hint="default"/>
    </w:rPr>
  </w:style>
  <w:style w:type="character" w:customStyle="1" w:styleId="WW8Num105z3">
    <w:name w:val="WW8Num105z3"/>
    <w:rPr>
      <w:rFonts w:ascii="Symbol" w:hAnsi="Symbol" w:cs="Symbol" w:hint="default"/>
    </w:rPr>
  </w:style>
  <w:style w:type="character" w:customStyle="1" w:styleId="WW8Num106z0">
    <w:name w:val="WW8Num106z0"/>
    <w:rPr>
      <w:rFonts w:ascii="Times New Roman" w:eastAsia="Times New Roman" w:hAnsi="Times New Roman" w:cs="Times New Roman"/>
      <w:color w:val="000000"/>
    </w:rPr>
  </w:style>
  <w:style w:type="character" w:customStyle="1" w:styleId="WW8Num106z1">
    <w:name w:val="WW8Num106z1"/>
  </w:style>
  <w:style w:type="character" w:customStyle="1" w:styleId="WW8Num106z2">
    <w:name w:val="WW8Num106z2"/>
  </w:style>
  <w:style w:type="character" w:customStyle="1" w:styleId="WW8Num106z3">
    <w:name w:val="WW8Num106z3"/>
  </w:style>
  <w:style w:type="character" w:customStyle="1" w:styleId="WW8Num106z4">
    <w:name w:val="WW8Num106z4"/>
  </w:style>
  <w:style w:type="character" w:customStyle="1" w:styleId="WW8Num106z5">
    <w:name w:val="WW8Num106z5"/>
  </w:style>
  <w:style w:type="character" w:customStyle="1" w:styleId="WW8Num106z6">
    <w:name w:val="WW8Num106z6"/>
  </w:style>
  <w:style w:type="character" w:customStyle="1" w:styleId="WW8Num106z7">
    <w:name w:val="WW8Num106z7"/>
  </w:style>
  <w:style w:type="character" w:customStyle="1" w:styleId="WW8Num106z8">
    <w:name w:val="WW8Num106z8"/>
  </w:style>
  <w:style w:type="character" w:customStyle="1" w:styleId="WW8Num107z0">
    <w:name w:val="WW8Num107z0"/>
    <w:rPr>
      <w:rFonts w:ascii="Times New Roman" w:eastAsia="Times New Roman" w:hAnsi="Times New Roman" w:cs="Times New Roman" w:hint="default"/>
      <w:color w:val="000000"/>
      <w:sz w:val="22"/>
      <w:szCs w:val="22"/>
    </w:rPr>
  </w:style>
  <w:style w:type="character" w:customStyle="1" w:styleId="WW8Num107z1">
    <w:name w:val="WW8Num107z1"/>
  </w:style>
  <w:style w:type="character" w:customStyle="1" w:styleId="WW8Num107z2">
    <w:name w:val="WW8Num107z2"/>
  </w:style>
  <w:style w:type="character" w:customStyle="1" w:styleId="WW8Num107z3">
    <w:name w:val="WW8Num107z3"/>
  </w:style>
  <w:style w:type="character" w:customStyle="1" w:styleId="WW8Num107z4">
    <w:name w:val="WW8Num107z4"/>
  </w:style>
  <w:style w:type="character" w:customStyle="1" w:styleId="WW8Num107z5">
    <w:name w:val="WW8Num107z5"/>
  </w:style>
  <w:style w:type="character" w:customStyle="1" w:styleId="WW8Num107z6">
    <w:name w:val="WW8Num107z6"/>
  </w:style>
  <w:style w:type="character" w:customStyle="1" w:styleId="WW8Num107z7">
    <w:name w:val="WW8Num107z7"/>
  </w:style>
  <w:style w:type="character" w:customStyle="1" w:styleId="WW8Num107z8">
    <w:name w:val="WW8Num107z8"/>
  </w:style>
  <w:style w:type="character" w:customStyle="1" w:styleId="WW8Num108z0">
    <w:name w:val="WW8Num108z0"/>
    <w:rPr>
      <w:rFonts w:ascii="Times New Roman" w:eastAsia="Times New Roman" w:hAnsi="Times New Roman" w:cs="Times New Roman" w:hint="default"/>
      <w:b w:val="0"/>
      <w:color w:val="auto"/>
      <w:sz w:val="22"/>
      <w:szCs w:val="22"/>
    </w:rPr>
  </w:style>
  <w:style w:type="character" w:customStyle="1" w:styleId="WW8Num108z1">
    <w:name w:val="WW8Num10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08z2">
    <w:name w:val="WW8Num108z2"/>
  </w:style>
  <w:style w:type="character" w:customStyle="1" w:styleId="WW8Num108z3">
    <w:name w:val="WW8Num108z3"/>
  </w:style>
  <w:style w:type="character" w:customStyle="1" w:styleId="WW8Num108z4">
    <w:name w:val="WW8Num108z4"/>
  </w:style>
  <w:style w:type="character" w:customStyle="1" w:styleId="WW8Num108z5">
    <w:name w:val="WW8Num108z5"/>
  </w:style>
  <w:style w:type="character" w:customStyle="1" w:styleId="WW8Num108z6">
    <w:name w:val="WW8Num108z6"/>
  </w:style>
  <w:style w:type="character" w:customStyle="1" w:styleId="WW8Num108z7">
    <w:name w:val="WW8Num108z7"/>
  </w:style>
  <w:style w:type="character" w:customStyle="1" w:styleId="WW8Num108z8">
    <w:name w:val="WW8Num108z8"/>
  </w:style>
  <w:style w:type="character" w:customStyle="1" w:styleId="WW8Num109z0">
    <w:name w:val="WW8Num109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09z1">
    <w:name w:val="WW8Num109z1"/>
  </w:style>
  <w:style w:type="character" w:customStyle="1" w:styleId="WW8Num109z2">
    <w:name w:val="WW8Num109z2"/>
  </w:style>
  <w:style w:type="character" w:customStyle="1" w:styleId="WW8Num109z3">
    <w:name w:val="WW8Num109z3"/>
  </w:style>
  <w:style w:type="character" w:customStyle="1" w:styleId="WW8Num109z4">
    <w:name w:val="WW8Num109z4"/>
  </w:style>
  <w:style w:type="character" w:customStyle="1" w:styleId="WW8Num109z5">
    <w:name w:val="WW8Num109z5"/>
  </w:style>
  <w:style w:type="character" w:customStyle="1" w:styleId="WW8Num109z6">
    <w:name w:val="WW8Num109z6"/>
  </w:style>
  <w:style w:type="character" w:customStyle="1" w:styleId="WW8Num109z7">
    <w:name w:val="WW8Num109z7"/>
  </w:style>
  <w:style w:type="character" w:customStyle="1" w:styleId="WW8Num109z8">
    <w:name w:val="WW8Num109z8"/>
  </w:style>
  <w:style w:type="character" w:customStyle="1" w:styleId="WW8Num110z0">
    <w:name w:val="WW8Num110z0"/>
    <w:rPr>
      <w:rFonts w:cs="Times New Roman"/>
      <w:b w:val="0"/>
      <w:bCs/>
    </w:rPr>
  </w:style>
  <w:style w:type="character" w:customStyle="1" w:styleId="WW8Num110z1">
    <w:name w:val="WW8Num110z1"/>
  </w:style>
  <w:style w:type="character" w:customStyle="1" w:styleId="WW8Num110z2">
    <w:name w:val="WW8Num110z2"/>
  </w:style>
  <w:style w:type="character" w:customStyle="1" w:styleId="WW8Num110z3">
    <w:name w:val="WW8Num110z3"/>
  </w:style>
  <w:style w:type="character" w:customStyle="1" w:styleId="WW8Num110z4">
    <w:name w:val="WW8Num110z4"/>
  </w:style>
  <w:style w:type="character" w:customStyle="1" w:styleId="WW8Num110z5">
    <w:name w:val="WW8Num110z5"/>
  </w:style>
  <w:style w:type="character" w:customStyle="1" w:styleId="WW8Num110z6">
    <w:name w:val="WW8Num110z6"/>
  </w:style>
  <w:style w:type="character" w:customStyle="1" w:styleId="WW8Num110z7">
    <w:name w:val="WW8Num110z7"/>
  </w:style>
  <w:style w:type="character" w:customStyle="1" w:styleId="WW8Num110z8">
    <w:name w:val="WW8Num110z8"/>
  </w:style>
  <w:style w:type="character" w:customStyle="1" w:styleId="WW8Num111z0">
    <w:name w:val="WW8Num111z0"/>
  </w:style>
  <w:style w:type="character" w:customStyle="1" w:styleId="WW8Num111z1">
    <w:name w:val="WW8Num111z1"/>
  </w:style>
  <w:style w:type="character" w:customStyle="1" w:styleId="WW8Num111z2">
    <w:name w:val="WW8Num111z2"/>
  </w:style>
  <w:style w:type="character" w:customStyle="1" w:styleId="WW8Num111z3">
    <w:name w:val="WW8Num111z3"/>
  </w:style>
  <w:style w:type="character" w:customStyle="1" w:styleId="WW8Num111z4">
    <w:name w:val="WW8Num111z4"/>
  </w:style>
  <w:style w:type="character" w:customStyle="1" w:styleId="WW8Num111z5">
    <w:name w:val="WW8Num111z5"/>
  </w:style>
  <w:style w:type="character" w:customStyle="1" w:styleId="WW8Num111z6">
    <w:name w:val="WW8Num111z6"/>
  </w:style>
  <w:style w:type="character" w:customStyle="1" w:styleId="WW8Num111z7">
    <w:name w:val="WW8Num111z7"/>
  </w:style>
  <w:style w:type="character" w:customStyle="1" w:styleId="WW8Num111z8">
    <w:name w:val="WW8Num111z8"/>
  </w:style>
  <w:style w:type="character" w:customStyle="1" w:styleId="WW8Num112z0">
    <w:name w:val="WW8Num112z0"/>
    <w:rPr>
      <w:rFonts w:hint="default"/>
    </w:rPr>
  </w:style>
  <w:style w:type="character" w:customStyle="1" w:styleId="WW8Num112z1">
    <w:name w:val="WW8Num112z1"/>
  </w:style>
  <w:style w:type="character" w:customStyle="1" w:styleId="WW8Num112z2">
    <w:name w:val="WW8Num112z2"/>
  </w:style>
  <w:style w:type="character" w:customStyle="1" w:styleId="WW8Num112z3">
    <w:name w:val="WW8Num112z3"/>
  </w:style>
  <w:style w:type="character" w:customStyle="1" w:styleId="WW8Num112z4">
    <w:name w:val="WW8Num112z4"/>
  </w:style>
  <w:style w:type="character" w:customStyle="1" w:styleId="WW8Num112z5">
    <w:name w:val="WW8Num112z5"/>
  </w:style>
  <w:style w:type="character" w:customStyle="1" w:styleId="WW8Num112z6">
    <w:name w:val="WW8Num112z6"/>
  </w:style>
  <w:style w:type="character" w:customStyle="1" w:styleId="WW8Num112z7">
    <w:name w:val="WW8Num112z7"/>
  </w:style>
  <w:style w:type="character" w:customStyle="1" w:styleId="WW8Num112z8">
    <w:name w:val="WW8Num112z8"/>
  </w:style>
  <w:style w:type="character" w:customStyle="1" w:styleId="WW8Num113z0">
    <w:name w:val="WW8Num113z0"/>
    <w:rPr>
      <w:rFonts w:ascii="Times New Roman" w:hAnsi="Times New Roman" w:cs="Times New Roman" w:hint="default"/>
    </w:rPr>
  </w:style>
  <w:style w:type="character" w:customStyle="1" w:styleId="WW8Num113z1">
    <w:name w:val="WW8Num113z1"/>
    <w:rPr>
      <w:rFonts w:ascii="Courier New" w:hAnsi="Courier New" w:cs="Courier New" w:hint="default"/>
    </w:rPr>
  </w:style>
  <w:style w:type="character" w:customStyle="1" w:styleId="WW8Num113z2">
    <w:name w:val="WW8Num113z2"/>
    <w:rPr>
      <w:rFonts w:ascii="Wingdings" w:hAnsi="Wingdings" w:cs="Wingdings" w:hint="default"/>
    </w:rPr>
  </w:style>
  <w:style w:type="character" w:customStyle="1" w:styleId="WW8Num113z3">
    <w:name w:val="WW8Num113z3"/>
    <w:rPr>
      <w:rFonts w:ascii="Symbol" w:hAnsi="Symbol" w:cs="Symbol" w:hint="default"/>
    </w:rPr>
  </w:style>
  <w:style w:type="character" w:customStyle="1" w:styleId="WW8Num114z0">
    <w:name w:val="WW8Num114z0"/>
    <w:rPr>
      <w:rFonts w:ascii="Times New Roman" w:hAnsi="Times New Roman" w:cs="Times New Roman" w:hint="default"/>
      <w:b w:val="0"/>
      <w:i w:val="0"/>
      <w:strike w:val="0"/>
      <w:dstrike w:val="0"/>
      <w:color w:val="auto"/>
      <w:sz w:val="22"/>
      <w:szCs w:val="22"/>
    </w:rPr>
  </w:style>
  <w:style w:type="character" w:customStyle="1" w:styleId="WW8Num114z1">
    <w:name w:val="WW8Num114z1"/>
    <w:rPr>
      <w:rFonts w:hint="default"/>
      <w:b w:val="0"/>
    </w:rPr>
  </w:style>
  <w:style w:type="character" w:customStyle="1" w:styleId="WW8Num114z2">
    <w:name w:val="WW8Num114z2"/>
    <w:rPr>
      <w:rFonts w:ascii="Times New Roman" w:eastAsia="Times New Roman" w:hAnsi="Times New Roman" w:cs="Times New Roman" w:hint="default"/>
    </w:rPr>
  </w:style>
  <w:style w:type="character" w:customStyle="1" w:styleId="WW8Num114z3">
    <w:name w:val="WW8Num114z3"/>
    <w:rPr>
      <w:rFonts w:hint="default"/>
    </w:rPr>
  </w:style>
  <w:style w:type="character" w:customStyle="1" w:styleId="WW8Num115z0">
    <w:name w:val="WW8Num115z0"/>
    <w:rPr>
      <w:rFonts w:ascii="Times New Roman" w:hAnsi="Times New Roman" w:cs="Times New Roman" w:hint="default"/>
      <w:b w:val="0"/>
      <w:color w:val="000000"/>
    </w:rPr>
  </w:style>
  <w:style w:type="character" w:customStyle="1" w:styleId="WW8Num115z1">
    <w:name w:val="WW8Num115z1"/>
  </w:style>
  <w:style w:type="character" w:customStyle="1" w:styleId="WW8Num115z2">
    <w:name w:val="WW8Num115z2"/>
  </w:style>
  <w:style w:type="character" w:customStyle="1" w:styleId="WW8Num115z3">
    <w:name w:val="WW8Num115z3"/>
  </w:style>
  <w:style w:type="character" w:customStyle="1" w:styleId="WW8Num115z4">
    <w:name w:val="WW8Num115z4"/>
  </w:style>
  <w:style w:type="character" w:customStyle="1" w:styleId="WW8Num115z5">
    <w:name w:val="WW8Num115z5"/>
  </w:style>
  <w:style w:type="character" w:customStyle="1" w:styleId="WW8Num115z6">
    <w:name w:val="WW8Num115z6"/>
  </w:style>
  <w:style w:type="character" w:customStyle="1" w:styleId="WW8Num115z7">
    <w:name w:val="WW8Num115z7"/>
  </w:style>
  <w:style w:type="character" w:customStyle="1" w:styleId="WW8Num115z8">
    <w:name w:val="WW8Num115z8"/>
  </w:style>
  <w:style w:type="character" w:customStyle="1" w:styleId="WW8Num116z0">
    <w:name w:val="WW8Num116z0"/>
    <w:rPr>
      <w:rFonts w:ascii="Times New Roman" w:eastAsia="Times New Roman" w:hAnsi="Times New Roman" w:cs="Times New Roman"/>
    </w:rPr>
  </w:style>
  <w:style w:type="character" w:customStyle="1" w:styleId="WW8Num116z1">
    <w:name w:val="WW8Num116z1"/>
    <w:rPr>
      <w:rFonts w:ascii="Courier New" w:hAnsi="Courier New" w:cs="Courier New" w:hint="default"/>
    </w:rPr>
  </w:style>
  <w:style w:type="character" w:customStyle="1" w:styleId="WW8Num116z2">
    <w:name w:val="WW8Num116z2"/>
    <w:rPr>
      <w:rFonts w:ascii="Wingdings" w:hAnsi="Wingdings" w:cs="Wingdings" w:hint="default"/>
    </w:rPr>
  </w:style>
  <w:style w:type="character" w:customStyle="1" w:styleId="WW8Num116z3">
    <w:name w:val="WW8Num116z3"/>
    <w:rPr>
      <w:rFonts w:ascii="Symbol" w:hAnsi="Symbol" w:cs="Symbol" w:hint="default"/>
    </w:rPr>
  </w:style>
  <w:style w:type="character" w:customStyle="1" w:styleId="WW8Num117z0">
    <w:name w:val="WW8Num117z0"/>
    <w:rPr>
      <w:rFonts w:ascii="Times New Roman" w:eastAsia="Times New Roman" w:hAnsi="Times New Roman" w:cs="Times New Roman"/>
      <w:color w:val="auto"/>
      <w:sz w:val="22"/>
      <w:szCs w:val="22"/>
    </w:rPr>
  </w:style>
  <w:style w:type="character" w:customStyle="1" w:styleId="WW8Num117z1">
    <w:name w:val="WW8Num117z1"/>
  </w:style>
  <w:style w:type="character" w:customStyle="1" w:styleId="WW8Num117z2">
    <w:name w:val="WW8Num117z2"/>
  </w:style>
  <w:style w:type="character" w:customStyle="1" w:styleId="WW8Num117z3">
    <w:name w:val="WW8Num117z3"/>
  </w:style>
  <w:style w:type="character" w:customStyle="1" w:styleId="WW8Num117z4">
    <w:name w:val="WW8Num117z4"/>
  </w:style>
  <w:style w:type="character" w:customStyle="1" w:styleId="WW8Num117z5">
    <w:name w:val="WW8Num117z5"/>
  </w:style>
  <w:style w:type="character" w:customStyle="1" w:styleId="WW8Num117z6">
    <w:name w:val="WW8Num117z6"/>
  </w:style>
  <w:style w:type="character" w:customStyle="1" w:styleId="WW8Num117z7">
    <w:name w:val="WW8Num117z7"/>
  </w:style>
  <w:style w:type="character" w:customStyle="1" w:styleId="WW8Num117z8">
    <w:name w:val="WW8Num117z8"/>
  </w:style>
  <w:style w:type="character" w:customStyle="1" w:styleId="WW8Num118z0">
    <w:name w:val="WW8Num118z0"/>
    <w:rPr>
      <w:rFonts w:ascii="Times New Roman" w:hAnsi="Times New Roman" w:cs="Times New Roman"/>
      <w:i w:val="0"/>
      <w:iCs w:val="0"/>
      <w:color w:val="000000"/>
      <w:sz w:val="22"/>
      <w:szCs w:val="22"/>
    </w:rPr>
  </w:style>
  <w:style w:type="character" w:customStyle="1" w:styleId="WW8Num118z1">
    <w:name w:val="WW8Num118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18z2">
    <w:name w:val="WW8Num118z2"/>
  </w:style>
  <w:style w:type="character" w:customStyle="1" w:styleId="WW8Num118z3">
    <w:name w:val="WW8Num118z3"/>
  </w:style>
  <w:style w:type="character" w:customStyle="1" w:styleId="WW8Num118z4">
    <w:name w:val="WW8Num118z4"/>
  </w:style>
  <w:style w:type="character" w:customStyle="1" w:styleId="WW8Num118z5">
    <w:name w:val="WW8Num118z5"/>
  </w:style>
  <w:style w:type="character" w:customStyle="1" w:styleId="WW8Num118z6">
    <w:name w:val="WW8Num118z6"/>
  </w:style>
  <w:style w:type="character" w:customStyle="1" w:styleId="WW8Num118z7">
    <w:name w:val="WW8Num118z7"/>
  </w:style>
  <w:style w:type="character" w:customStyle="1" w:styleId="WW8Num118z8">
    <w:name w:val="WW8Num118z8"/>
  </w:style>
  <w:style w:type="character" w:customStyle="1" w:styleId="WW8Num119z0">
    <w:name w:val="WW8Num119z0"/>
    <w:rPr>
      <w:rFonts w:ascii="Times New Roman" w:hAnsi="Times New Roman" w:cs="Times New Roman" w:hint="default"/>
      <w:b w:val="0"/>
      <w:i w:val="0"/>
      <w:strike w:val="0"/>
      <w:dstrike w:val="0"/>
      <w:sz w:val="24"/>
      <w:u w:val="none"/>
    </w:rPr>
  </w:style>
  <w:style w:type="character" w:customStyle="1" w:styleId="WW8Num120z0">
    <w:name w:val="WW8Num120z0"/>
    <w:rPr>
      <w:rFonts w:cs="Times New Roman" w:hint="default"/>
      <w:b w:val="0"/>
      <w:i w:val="0"/>
    </w:rPr>
  </w:style>
  <w:style w:type="character" w:customStyle="1" w:styleId="WW8Num120z1">
    <w:name w:val="WW8Num120z1"/>
    <w:rPr>
      <w:rFonts w:ascii="Times New Roman" w:hAnsi="Times New Roman" w:cs="Times New Roman"/>
      <w:sz w:val="22"/>
      <w:szCs w:val="22"/>
    </w:rPr>
  </w:style>
  <w:style w:type="character" w:customStyle="1" w:styleId="WW8Num121z0">
    <w:name w:val="WW8Num121z0"/>
    <w:rPr>
      <w:rFonts w:cs="Times New Roman"/>
      <w:szCs w:val="22"/>
    </w:rPr>
  </w:style>
  <w:style w:type="character" w:customStyle="1" w:styleId="WW8Num121z1">
    <w:name w:val="WW8Num121z1"/>
    <w:rPr>
      <w:rFonts w:ascii="Times New Roman" w:eastAsia="Times New Roman" w:hAnsi="Times New Roman" w:cs="Arial"/>
    </w:rPr>
  </w:style>
  <w:style w:type="character" w:customStyle="1" w:styleId="WW8Num121z2">
    <w:name w:val="WW8Num121z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22z0">
    <w:name w:val="WW8Num122z0"/>
    <w:rPr>
      <w:rFonts w:ascii="Times New Roman" w:hAnsi="Times New Roman" w:cs="Times New Roman" w:hint="default"/>
      <w:b w:val="0"/>
      <w:i w:val="0"/>
      <w:strike w:val="0"/>
      <w:dstrike w:val="0"/>
      <w:sz w:val="24"/>
      <w:szCs w:val="22"/>
      <w:u w:val="none"/>
    </w:rPr>
  </w:style>
  <w:style w:type="character" w:customStyle="1" w:styleId="WW8Num123z0">
    <w:name w:val="WW8Num123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3z1">
    <w:name w:val="WW8Num123z1"/>
  </w:style>
  <w:style w:type="character" w:customStyle="1" w:styleId="WW8Num123z2">
    <w:name w:val="WW8Num123z2"/>
  </w:style>
  <w:style w:type="character" w:customStyle="1" w:styleId="WW8Num123z3">
    <w:name w:val="WW8Num123z3"/>
  </w:style>
  <w:style w:type="character" w:customStyle="1" w:styleId="WW8Num123z4">
    <w:name w:val="WW8Num123z4"/>
  </w:style>
  <w:style w:type="character" w:customStyle="1" w:styleId="WW8Num123z5">
    <w:name w:val="WW8Num123z5"/>
  </w:style>
  <w:style w:type="character" w:customStyle="1" w:styleId="WW8Num123z6">
    <w:name w:val="WW8Num123z6"/>
  </w:style>
  <w:style w:type="character" w:customStyle="1" w:styleId="WW8Num123z7">
    <w:name w:val="WW8Num123z7"/>
  </w:style>
  <w:style w:type="character" w:customStyle="1" w:styleId="WW8Num123z8">
    <w:name w:val="WW8Num123z8"/>
  </w:style>
  <w:style w:type="character" w:customStyle="1" w:styleId="WW8Num124z0">
    <w:name w:val="WW8Num124z0"/>
    <w:rPr>
      <w:rFonts w:hint="default"/>
      <w:b/>
    </w:rPr>
  </w:style>
  <w:style w:type="character" w:customStyle="1" w:styleId="WW8Num124z1">
    <w:name w:val="WW8Num124z1"/>
  </w:style>
  <w:style w:type="character" w:customStyle="1" w:styleId="WW8Num124z2">
    <w:name w:val="WW8Num124z2"/>
    <w:rPr>
      <w:rFonts w:ascii="Times New Roman" w:eastAsia="Times New Roman" w:hAnsi="Times New Roman" w:cs="Arial"/>
      <w:b w:val="0"/>
      <w:bCs/>
    </w:rPr>
  </w:style>
  <w:style w:type="character" w:customStyle="1" w:styleId="WW8Num124z3">
    <w:name w:val="WW8Num124z3"/>
  </w:style>
  <w:style w:type="character" w:customStyle="1" w:styleId="WW8Num124z4">
    <w:name w:val="WW8Num124z4"/>
  </w:style>
  <w:style w:type="character" w:customStyle="1" w:styleId="WW8Num124z5">
    <w:name w:val="WW8Num124z5"/>
  </w:style>
  <w:style w:type="character" w:customStyle="1" w:styleId="WW8Num124z6">
    <w:name w:val="WW8Num124z6"/>
  </w:style>
  <w:style w:type="character" w:customStyle="1" w:styleId="WW8Num124z7">
    <w:name w:val="WW8Num124z7"/>
  </w:style>
  <w:style w:type="character" w:customStyle="1" w:styleId="WW8Num124z8">
    <w:name w:val="WW8Num124z8"/>
  </w:style>
  <w:style w:type="character" w:customStyle="1" w:styleId="WW8Num125z0">
    <w:name w:val="WW8Num125z0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125z1">
    <w:name w:val="WW8Num125z1"/>
    <w:rPr>
      <w:rFonts w:ascii="Times New Roman" w:eastAsia="Times New Roman" w:hAnsi="Times New Roman" w:cs="Times New Roman"/>
    </w:rPr>
  </w:style>
  <w:style w:type="character" w:customStyle="1" w:styleId="WW8Num125z2">
    <w:name w:val="WW8Num125z2"/>
  </w:style>
  <w:style w:type="character" w:customStyle="1" w:styleId="WW8Num125z3">
    <w:name w:val="WW8Num125z3"/>
  </w:style>
  <w:style w:type="character" w:customStyle="1" w:styleId="WW8Num125z4">
    <w:name w:val="WW8Num125z4"/>
  </w:style>
  <w:style w:type="character" w:customStyle="1" w:styleId="WW8Num125z5">
    <w:name w:val="WW8Num125z5"/>
  </w:style>
  <w:style w:type="character" w:customStyle="1" w:styleId="WW8Num125z6">
    <w:name w:val="WW8Num125z6"/>
  </w:style>
  <w:style w:type="character" w:customStyle="1" w:styleId="WW8Num125z7">
    <w:name w:val="WW8Num125z7"/>
  </w:style>
  <w:style w:type="character" w:customStyle="1" w:styleId="WW8Num125z8">
    <w:name w:val="WW8Num125z8"/>
  </w:style>
  <w:style w:type="character" w:customStyle="1" w:styleId="WW8Num126z0">
    <w:name w:val="WW8Num126z0"/>
    <w:rPr>
      <w:rFonts w:ascii="Times New Roman" w:hAnsi="Times New Roman" w:cs="Times New Roman" w:hint="default"/>
      <w:b w:val="0"/>
      <w:i w:val="0"/>
      <w:color w:val="auto"/>
      <w:sz w:val="22"/>
    </w:rPr>
  </w:style>
  <w:style w:type="character" w:customStyle="1" w:styleId="WW8Num126z1">
    <w:name w:val="WW8Num126z1"/>
  </w:style>
  <w:style w:type="character" w:customStyle="1" w:styleId="WW8Num126z2">
    <w:name w:val="WW8Num126z2"/>
  </w:style>
  <w:style w:type="character" w:customStyle="1" w:styleId="WW8Num126z3">
    <w:name w:val="WW8Num126z3"/>
  </w:style>
  <w:style w:type="character" w:customStyle="1" w:styleId="WW8Num126z4">
    <w:name w:val="WW8Num126z4"/>
  </w:style>
  <w:style w:type="character" w:customStyle="1" w:styleId="WW8Num126z5">
    <w:name w:val="WW8Num126z5"/>
  </w:style>
  <w:style w:type="character" w:customStyle="1" w:styleId="WW8Num126z6">
    <w:name w:val="WW8Num126z6"/>
  </w:style>
  <w:style w:type="character" w:customStyle="1" w:styleId="WW8Num126z7">
    <w:name w:val="WW8Num126z7"/>
  </w:style>
  <w:style w:type="character" w:customStyle="1" w:styleId="WW8Num126z8">
    <w:name w:val="WW8Num126z8"/>
  </w:style>
  <w:style w:type="character" w:customStyle="1" w:styleId="WW8Num127z0">
    <w:name w:val="WW8Num127z0"/>
    <w:rPr>
      <w:rFonts w:hint="default"/>
      <w:b w:val="0"/>
    </w:rPr>
  </w:style>
  <w:style w:type="character" w:customStyle="1" w:styleId="WW8Num127z1">
    <w:name w:val="WW8Num127z1"/>
    <w:rPr>
      <w:rFonts w:hint="default"/>
    </w:rPr>
  </w:style>
  <w:style w:type="character" w:customStyle="1" w:styleId="WW8Num127z3">
    <w:name w:val="WW8Num127z3"/>
    <w:rPr>
      <w:rFonts w:ascii="Times New Roman" w:hAnsi="Times New Roman" w:cs="Times New Roman" w:hint="default"/>
      <w:b w:val="0"/>
      <w:i w:val="0"/>
      <w:sz w:val="22"/>
    </w:rPr>
  </w:style>
  <w:style w:type="character" w:customStyle="1" w:styleId="WW8Num128z0">
    <w:name w:val="WW8Num128z0"/>
    <w:rPr>
      <w:rFonts w:ascii="Times New Roman" w:hAnsi="Times New Roman" w:cs="Times New Roman" w:hint="default"/>
      <w:b w:val="0"/>
      <w:sz w:val="22"/>
      <w:szCs w:val="22"/>
    </w:rPr>
  </w:style>
  <w:style w:type="character" w:customStyle="1" w:styleId="WW8Num128z1">
    <w:name w:val="WW8Num12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28z2">
    <w:name w:val="WW8Num128z2"/>
  </w:style>
  <w:style w:type="character" w:customStyle="1" w:styleId="WW8Num128z3">
    <w:name w:val="WW8Num128z3"/>
  </w:style>
  <w:style w:type="character" w:customStyle="1" w:styleId="WW8Num128z4">
    <w:name w:val="WW8Num128z4"/>
  </w:style>
  <w:style w:type="character" w:customStyle="1" w:styleId="WW8Num128z5">
    <w:name w:val="WW8Num128z5"/>
  </w:style>
  <w:style w:type="character" w:customStyle="1" w:styleId="WW8Num128z6">
    <w:name w:val="WW8Num128z6"/>
  </w:style>
  <w:style w:type="character" w:customStyle="1" w:styleId="WW8Num128z7">
    <w:name w:val="WW8Num128z7"/>
  </w:style>
  <w:style w:type="character" w:customStyle="1" w:styleId="WW8Num128z8">
    <w:name w:val="WW8Num128z8"/>
  </w:style>
  <w:style w:type="character" w:customStyle="1" w:styleId="WW8Num129z0">
    <w:name w:val="WW8Num129z0"/>
    <w:rPr>
      <w:rFonts w:hint="default"/>
    </w:rPr>
  </w:style>
  <w:style w:type="character" w:customStyle="1" w:styleId="WW8Num130z0">
    <w:name w:val="WW8Num130z0"/>
    <w:rPr>
      <w:rFonts w:ascii="Times New Roman" w:hAnsi="Times New Roman" w:cs="Times New Roman" w:hint="default"/>
      <w:b w:val="0"/>
      <w:i w:val="0"/>
      <w:sz w:val="24"/>
      <w:szCs w:val="22"/>
    </w:rPr>
  </w:style>
  <w:style w:type="character" w:customStyle="1" w:styleId="WW8Num130z1">
    <w:name w:val="WW8Num130z1"/>
    <w:rPr>
      <w:rFonts w:hint="default"/>
      <w:b w:val="0"/>
      <w:i w:val="0"/>
      <w:sz w:val="24"/>
    </w:rPr>
  </w:style>
  <w:style w:type="character" w:customStyle="1" w:styleId="WW8Num130z2">
    <w:name w:val="WW8Num130z2"/>
  </w:style>
  <w:style w:type="character" w:customStyle="1" w:styleId="WW8Num130z3">
    <w:name w:val="WW8Num130z3"/>
  </w:style>
  <w:style w:type="character" w:customStyle="1" w:styleId="WW8Num130z4">
    <w:name w:val="WW8Num130z4"/>
  </w:style>
  <w:style w:type="character" w:customStyle="1" w:styleId="WW8Num130z5">
    <w:name w:val="WW8Num130z5"/>
  </w:style>
  <w:style w:type="character" w:customStyle="1" w:styleId="WW8Num130z6">
    <w:name w:val="WW8Num130z6"/>
  </w:style>
  <w:style w:type="character" w:customStyle="1" w:styleId="WW8Num130z7">
    <w:name w:val="WW8Num130z7"/>
  </w:style>
  <w:style w:type="character" w:customStyle="1" w:styleId="WW8Num130z8">
    <w:name w:val="WW8Num130z8"/>
  </w:style>
  <w:style w:type="character" w:customStyle="1" w:styleId="WW8Num131z0">
    <w:name w:val="WW8Num131z0"/>
    <w:rPr>
      <w:rFonts w:hint="default"/>
    </w:rPr>
  </w:style>
  <w:style w:type="character" w:customStyle="1" w:styleId="WW8Num131z1">
    <w:name w:val="WW8Num13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1z2">
    <w:name w:val="WW8Num131z2"/>
  </w:style>
  <w:style w:type="character" w:customStyle="1" w:styleId="WW8Num131z3">
    <w:name w:val="WW8Num131z3"/>
  </w:style>
  <w:style w:type="character" w:customStyle="1" w:styleId="WW8Num131z4">
    <w:name w:val="WW8Num131z4"/>
  </w:style>
  <w:style w:type="character" w:customStyle="1" w:styleId="WW8Num131z5">
    <w:name w:val="WW8Num131z5"/>
  </w:style>
  <w:style w:type="character" w:customStyle="1" w:styleId="WW8Num131z6">
    <w:name w:val="WW8Num131z6"/>
  </w:style>
  <w:style w:type="character" w:customStyle="1" w:styleId="WW8Num131z7">
    <w:name w:val="WW8Num131z7"/>
  </w:style>
  <w:style w:type="character" w:customStyle="1" w:styleId="WW8Num131z8">
    <w:name w:val="WW8Num131z8"/>
  </w:style>
  <w:style w:type="character" w:customStyle="1" w:styleId="WW8Num132z0">
    <w:name w:val="WW8Num132z0"/>
    <w:rPr>
      <w:rFonts w:ascii="Times New Roman" w:hAnsi="Times New Roman" w:cs="Times New Roman" w:hint="default"/>
      <w:sz w:val="22"/>
      <w:szCs w:val="22"/>
    </w:rPr>
  </w:style>
  <w:style w:type="character" w:customStyle="1" w:styleId="WW8Num132z1">
    <w:name w:val="WW8Num132z1"/>
  </w:style>
  <w:style w:type="character" w:customStyle="1" w:styleId="WW8Num132z2">
    <w:name w:val="WW8Num132z2"/>
  </w:style>
  <w:style w:type="character" w:customStyle="1" w:styleId="WW8Num132z3">
    <w:name w:val="WW8Num132z3"/>
  </w:style>
  <w:style w:type="character" w:customStyle="1" w:styleId="WW8Num132z4">
    <w:name w:val="WW8Num132z4"/>
  </w:style>
  <w:style w:type="character" w:customStyle="1" w:styleId="WW8Num132z5">
    <w:name w:val="WW8Num132z5"/>
  </w:style>
  <w:style w:type="character" w:customStyle="1" w:styleId="WW8Num132z6">
    <w:name w:val="WW8Num132z6"/>
  </w:style>
  <w:style w:type="character" w:customStyle="1" w:styleId="WW8Num132z7">
    <w:name w:val="WW8Num132z7"/>
  </w:style>
  <w:style w:type="character" w:customStyle="1" w:styleId="WW8Num132z8">
    <w:name w:val="WW8Num132z8"/>
  </w:style>
  <w:style w:type="character" w:customStyle="1" w:styleId="WW8Num133z0">
    <w:name w:val="WW8Num133z0"/>
    <w:rPr>
      <w:rFonts w:ascii="Times New Roman" w:hAnsi="Times New Roman" w:cs="Times New Roman"/>
      <w:b w:val="0"/>
      <w:bCs/>
      <w:color w:val="000000"/>
      <w:sz w:val="22"/>
      <w:szCs w:val="22"/>
    </w:rPr>
  </w:style>
  <w:style w:type="character" w:customStyle="1" w:styleId="WW8Num133z1">
    <w:name w:val="WW8Num133z1"/>
    <w:rPr>
      <w:rFonts w:ascii="Times New Roman" w:hAnsi="Times New Roman" w:cs="Times New Roman"/>
      <w:color w:val="000000"/>
      <w:sz w:val="22"/>
      <w:szCs w:val="22"/>
    </w:rPr>
  </w:style>
  <w:style w:type="character" w:customStyle="1" w:styleId="WW8Num133z2">
    <w:name w:val="WW8Num133z2"/>
  </w:style>
  <w:style w:type="character" w:customStyle="1" w:styleId="WW8Num133z3">
    <w:name w:val="WW8Num133z3"/>
  </w:style>
  <w:style w:type="character" w:customStyle="1" w:styleId="WW8Num133z4">
    <w:name w:val="WW8Num133z4"/>
  </w:style>
  <w:style w:type="character" w:customStyle="1" w:styleId="WW8Num133z5">
    <w:name w:val="WW8Num133z5"/>
  </w:style>
  <w:style w:type="character" w:customStyle="1" w:styleId="WW8Num133z6">
    <w:name w:val="WW8Num133z6"/>
  </w:style>
  <w:style w:type="character" w:customStyle="1" w:styleId="WW8Num133z7">
    <w:name w:val="WW8Num133z7"/>
  </w:style>
  <w:style w:type="character" w:customStyle="1" w:styleId="WW8Num133z8">
    <w:name w:val="WW8Num133z8"/>
  </w:style>
  <w:style w:type="character" w:customStyle="1" w:styleId="Domylnaczcionkaakapitu2">
    <w:name w:val="Domyślna czcionka akapitu2"/>
  </w:style>
  <w:style w:type="character" w:customStyle="1" w:styleId="WW8Num3z2">
    <w:name w:val="WW8Num3z2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8z1">
    <w:name w:val="WW8Num8z1"/>
    <w:rPr>
      <w:rFonts w:ascii="Arial" w:hAnsi="Arial" w:cs="Arial" w:hint="default"/>
      <w:b w:val="0"/>
      <w:i w:val="0"/>
      <w:color w:val="000000"/>
      <w:sz w:val="24"/>
      <w:szCs w:val="24"/>
    </w:rPr>
  </w:style>
  <w:style w:type="character" w:customStyle="1" w:styleId="WW8Num8z3">
    <w:name w:val="WW8Num8z3"/>
    <w:rPr>
      <w:rFonts w:ascii="Times New Roman" w:eastAsia="Times New Roman" w:hAnsi="Times New Roman" w:cs="Times New Roman" w:hint="default"/>
      <w:b w:val="0"/>
      <w:color w:val="auto"/>
      <w:szCs w:val="22"/>
    </w:rPr>
  </w:style>
  <w:style w:type="character" w:customStyle="1" w:styleId="WW8Num11z1">
    <w:name w:val="WW8Num11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5z2">
    <w:name w:val="WW8Num25z2"/>
    <w:rPr>
      <w:rFonts w:ascii="Arial" w:hAnsi="Arial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2">
    <w:name w:val="WW8Num31z2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  <w:rPr>
      <w:rFonts w:hint="default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  <w:rPr>
      <w:rFonts w:hint="default"/>
      <w:b w:val="0"/>
    </w:rPr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5z1">
    <w:name w:val="WW8Num45z1"/>
    <w:rPr>
      <w:rFonts w:hint="default"/>
      <w:b w:val="0"/>
    </w:rPr>
  </w:style>
  <w:style w:type="character" w:customStyle="1" w:styleId="WW8Num45z2">
    <w:name w:val="WW8Num45z2"/>
    <w:rPr>
      <w:rFonts w:ascii="Times New Roman" w:eastAsia="Times New Roman" w:hAnsi="Times New Roman" w:cs="Times New Roman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8z1">
    <w:name w:val="WW8Num48z1"/>
    <w:rPr>
      <w:b w:val="0"/>
    </w:rPr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1">
    <w:name w:val="WW8Num50z1"/>
    <w:rPr>
      <w:rFonts w:hint="default"/>
      <w:b w:val="0"/>
      <w:i w:val="0"/>
      <w:color w:val="auto"/>
      <w:sz w:val="20"/>
      <w:szCs w:val="18"/>
      <w:u w:val="none"/>
    </w:rPr>
  </w:style>
  <w:style w:type="character" w:customStyle="1" w:styleId="WW8Num50z2">
    <w:name w:val="WW8Num50z2"/>
    <w:rPr>
      <w:rFonts w:ascii="Times New Roman" w:hAnsi="Times New Roman" w:cs="Times New Roman" w:hint="default"/>
      <w:b w:val="0"/>
      <w:i w:val="0"/>
      <w:color w:val="auto"/>
      <w:sz w:val="22"/>
      <w:szCs w:val="22"/>
      <w:u w:val="none"/>
    </w:rPr>
  </w:style>
  <w:style w:type="character" w:customStyle="1" w:styleId="WW8Num50z3">
    <w:name w:val="WW8Num50z3"/>
    <w:rPr>
      <w:rFonts w:ascii="Times New Roman" w:eastAsia="Times New Roman" w:hAnsi="Times New Roman" w:cs="Times New Roman" w:hint="default"/>
      <w:b w:val="0"/>
      <w:i w:val="0"/>
      <w:color w:val="auto"/>
      <w:sz w:val="20"/>
      <w:szCs w:val="18"/>
      <w:u w:val="none"/>
    </w:rPr>
  </w:style>
  <w:style w:type="character" w:customStyle="1" w:styleId="WW8Num50z4">
    <w:name w:val="WW8Num50z4"/>
    <w:rPr>
      <w:rFonts w:hint="default"/>
    </w:rPr>
  </w:style>
  <w:style w:type="character" w:customStyle="1" w:styleId="WW8Num50z6">
    <w:name w:val="WW8Num50z6"/>
    <w:rPr>
      <w:rFonts w:hint="default"/>
      <w:b w:val="0"/>
      <w:i w:val="0"/>
      <w:color w:val="auto"/>
      <w:sz w:val="18"/>
      <w:szCs w:val="18"/>
      <w:u w:val="none"/>
    </w:rPr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  <w:rPr>
      <w:rFonts w:cs="Times New Roman" w:hint="default"/>
    </w:rPr>
  </w:style>
  <w:style w:type="character" w:customStyle="1" w:styleId="WW8Num53z2">
    <w:name w:val="WW8Num53z2"/>
    <w:rPr>
      <w:rFonts w:ascii="Times New Roman" w:hAnsi="Times New Roman" w:cs="Times New Roman" w:hint="default"/>
      <w:b w:val="0"/>
      <w:bCs/>
      <w:i w:val="0"/>
      <w:sz w:val="22"/>
      <w:szCs w:val="22"/>
    </w:rPr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character" w:customStyle="1" w:styleId="WW8Num59z1">
    <w:name w:val="WW8Num59z1"/>
    <w:rPr>
      <w:rFonts w:hint="default"/>
    </w:rPr>
  </w:style>
  <w:style w:type="character" w:customStyle="1" w:styleId="WW8Num59z3">
    <w:name w:val="WW8Num59z3"/>
    <w:rPr>
      <w:rFonts w:ascii="Times New Roman" w:hAnsi="Times New Roman" w:cs="Times New Roman" w:hint="default"/>
      <w:b w:val="0"/>
      <w:bCs/>
      <w:i w:val="0"/>
      <w:color w:val="000000"/>
      <w:sz w:val="22"/>
      <w:szCs w:val="22"/>
    </w:rPr>
  </w:style>
  <w:style w:type="character" w:customStyle="1" w:styleId="WW8Num60z1">
    <w:name w:val="WW8Num60z1"/>
    <w:rPr>
      <w:rFonts w:hint="default"/>
    </w:rPr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3z1">
    <w:name w:val="WW8Num63z1"/>
  </w:style>
  <w:style w:type="character" w:customStyle="1" w:styleId="WW8Num63z2">
    <w:name w:val="WW8Num63z2"/>
  </w:style>
  <w:style w:type="character" w:customStyle="1" w:styleId="WW8Num63z3">
    <w:name w:val="WW8Num63z3"/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1">
    <w:name w:val="WW8Num64z1"/>
    <w:rPr>
      <w:rFonts w:ascii="Courier New" w:hAnsi="Courier New" w:cs="Courier New" w:hint="default"/>
    </w:rPr>
  </w:style>
  <w:style w:type="character" w:customStyle="1" w:styleId="WW8Num64z2">
    <w:name w:val="WW8Num64z2"/>
    <w:rPr>
      <w:rFonts w:ascii="Wingdings" w:hAnsi="Wingdings" w:cs="Wingdings" w:hint="default"/>
    </w:rPr>
  </w:style>
  <w:style w:type="character" w:customStyle="1" w:styleId="WW8Num64z3">
    <w:name w:val="WW8Num64z3"/>
    <w:rPr>
      <w:rFonts w:ascii="Symbol" w:hAnsi="Symbol" w:cs="Symbol" w:hint="default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  <w:rPr>
      <w:rFonts w:ascii="Courier New" w:hAnsi="Courier New" w:cs="Courier New" w:hint="default"/>
    </w:rPr>
  </w:style>
  <w:style w:type="character" w:customStyle="1" w:styleId="WW8Num67z2">
    <w:name w:val="WW8Num67z2"/>
    <w:rPr>
      <w:rFonts w:ascii="Wingdings" w:hAnsi="Wingdings" w:cs="Wingdings" w:hint="default"/>
    </w:rPr>
  </w:style>
  <w:style w:type="character" w:customStyle="1" w:styleId="WW8Num67z3">
    <w:name w:val="WW8Num67z3"/>
    <w:rPr>
      <w:rFonts w:ascii="Symbol" w:hAnsi="Symbol" w:cs="Symbol" w:hint="default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82z1">
    <w:name w:val="WW8Num82z1"/>
    <w:rPr>
      <w:rFonts w:ascii="Times New Roman" w:eastAsia="Arial" w:hAnsi="Times New Roman" w:cs="Times New Roman"/>
      <w:b w:val="0"/>
      <w:i w:val="0"/>
      <w:strike w:val="0"/>
      <w:dstrike w:val="0"/>
      <w:color w:val="000000"/>
      <w:sz w:val="22"/>
      <w:szCs w:val="22"/>
    </w:rPr>
  </w:style>
  <w:style w:type="character" w:customStyle="1" w:styleId="WW8Num82z2">
    <w:name w:val="WW8Num82z2"/>
    <w:rPr>
      <w:rFonts w:ascii="Times New Roman" w:hAnsi="Times New Roman" w:cs="Times New Roman" w:hint="default"/>
      <w:b w:val="0"/>
      <w:i w:val="0"/>
      <w:color w:val="000000"/>
      <w:sz w:val="22"/>
    </w:rPr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98z4">
    <w:name w:val="WW8Num98z4"/>
  </w:style>
  <w:style w:type="character" w:customStyle="1" w:styleId="WW8Num98z5">
    <w:name w:val="WW8Num98z5"/>
  </w:style>
  <w:style w:type="character" w:customStyle="1" w:styleId="WW8Num98z6">
    <w:name w:val="WW8Num98z6"/>
  </w:style>
  <w:style w:type="character" w:customStyle="1" w:styleId="WW8Num98z7">
    <w:name w:val="WW8Num98z7"/>
  </w:style>
  <w:style w:type="character" w:customStyle="1" w:styleId="WW8Num98z8">
    <w:name w:val="WW8Num98z8"/>
  </w:style>
  <w:style w:type="character" w:customStyle="1" w:styleId="WW8Num99z1">
    <w:name w:val="WW8Num99z1"/>
  </w:style>
  <w:style w:type="character" w:customStyle="1" w:styleId="WW8Num99z2">
    <w:name w:val="WW8Num99z2"/>
  </w:style>
  <w:style w:type="character" w:customStyle="1" w:styleId="WW8Num99z3">
    <w:name w:val="WW8Num99z3"/>
  </w:style>
  <w:style w:type="character" w:customStyle="1" w:styleId="WW8Num99z4">
    <w:name w:val="WW8Num99z4"/>
  </w:style>
  <w:style w:type="character" w:customStyle="1" w:styleId="WW8Num99z5">
    <w:name w:val="WW8Num99z5"/>
  </w:style>
  <w:style w:type="character" w:customStyle="1" w:styleId="WW8Num99z6">
    <w:name w:val="WW8Num99z6"/>
  </w:style>
  <w:style w:type="character" w:customStyle="1" w:styleId="WW8Num99z7">
    <w:name w:val="WW8Num99z7"/>
  </w:style>
  <w:style w:type="character" w:customStyle="1" w:styleId="WW8Num99z8">
    <w:name w:val="WW8Num99z8"/>
  </w:style>
  <w:style w:type="character" w:customStyle="1" w:styleId="WW8Num105z4">
    <w:name w:val="WW8Num105z4"/>
  </w:style>
  <w:style w:type="character" w:customStyle="1" w:styleId="WW8Num105z5">
    <w:name w:val="WW8Num105z5"/>
  </w:style>
  <w:style w:type="character" w:customStyle="1" w:styleId="WW8Num105z6">
    <w:name w:val="WW8Num105z6"/>
  </w:style>
  <w:style w:type="character" w:customStyle="1" w:styleId="WW8Num105z7">
    <w:name w:val="WW8Num105z7"/>
  </w:style>
  <w:style w:type="character" w:customStyle="1" w:styleId="WW8Num105z8">
    <w:name w:val="WW8Num105z8"/>
  </w:style>
  <w:style w:type="character" w:customStyle="1" w:styleId="WW8Num114z4">
    <w:name w:val="WW8Num114z4"/>
  </w:style>
  <w:style w:type="character" w:customStyle="1" w:styleId="WW8Num114z5">
    <w:name w:val="WW8Num114z5"/>
  </w:style>
  <w:style w:type="character" w:customStyle="1" w:styleId="WW8Num114z6">
    <w:name w:val="WW8Num114z6"/>
  </w:style>
  <w:style w:type="character" w:customStyle="1" w:styleId="WW8Num114z7">
    <w:name w:val="WW8Num114z7"/>
  </w:style>
  <w:style w:type="character" w:customStyle="1" w:styleId="WW8Num114z8">
    <w:name w:val="WW8Num114z8"/>
  </w:style>
  <w:style w:type="character" w:customStyle="1" w:styleId="WW8Num120z2">
    <w:name w:val="WW8Num120z2"/>
    <w:rPr>
      <w:rFonts w:ascii="Wingdings" w:hAnsi="Wingdings" w:cs="Wingdings" w:hint="default"/>
    </w:rPr>
  </w:style>
  <w:style w:type="character" w:customStyle="1" w:styleId="WW8Num120z3">
    <w:name w:val="WW8Num120z3"/>
    <w:rPr>
      <w:rFonts w:ascii="Symbol" w:hAnsi="Symbol" w:cs="Symbol" w:hint="default"/>
    </w:rPr>
  </w:style>
  <w:style w:type="character" w:customStyle="1" w:styleId="WW8Num122z1">
    <w:name w:val="WW8Num122z1"/>
  </w:style>
  <w:style w:type="character" w:customStyle="1" w:styleId="WW8Num122z2">
    <w:name w:val="WW8Num122z2"/>
  </w:style>
  <w:style w:type="character" w:customStyle="1" w:styleId="WW8Num122z3">
    <w:name w:val="WW8Num122z3"/>
  </w:style>
  <w:style w:type="character" w:customStyle="1" w:styleId="WW8Num122z4">
    <w:name w:val="WW8Num122z4"/>
  </w:style>
  <w:style w:type="character" w:customStyle="1" w:styleId="WW8Num122z5">
    <w:name w:val="WW8Num122z5"/>
  </w:style>
  <w:style w:type="character" w:customStyle="1" w:styleId="WW8Num122z6">
    <w:name w:val="WW8Num122z6"/>
  </w:style>
  <w:style w:type="character" w:customStyle="1" w:styleId="WW8Num122z7">
    <w:name w:val="WW8Num122z7"/>
  </w:style>
  <w:style w:type="character" w:customStyle="1" w:styleId="WW8Num122z8">
    <w:name w:val="WW8Num122z8"/>
  </w:style>
  <w:style w:type="character" w:customStyle="1" w:styleId="WW8Num127z4">
    <w:name w:val="WW8Num127z4"/>
  </w:style>
  <w:style w:type="character" w:customStyle="1" w:styleId="WW8Num127z5">
    <w:name w:val="WW8Num127z5"/>
  </w:style>
  <w:style w:type="character" w:customStyle="1" w:styleId="WW8Num127z6">
    <w:name w:val="WW8Num127z6"/>
  </w:style>
  <w:style w:type="character" w:customStyle="1" w:styleId="WW8Num127z7">
    <w:name w:val="WW8Num127z7"/>
  </w:style>
  <w:style w:type="character" w:customStyle="1" w:styleId="WW8Num127z8">
    <w:name w:val="WW8Num127z8"/>
  </w:style>
  <w:style w:type="character" w:customStyle="1" w:styleId="WW8Num129z1">
    <w:name w:val="WW8Num129z1"/>
  </w:style>
  <w:style w:type="character" w:customStyle="1" w:styleId="WW8Num129z2">
    <w:name w:val="WW8Num129z2"/>
  </w:style>
  <w:style w:type="character" w:customStyle="1" w:styleId="WW8Num129z3">
    <w:name w:val="WW8Num129z3"/>
  </w:style>
  <w:style w:type="character" w:customStyle="1" w:styleId="WW8Num129z4">
    <w:name w:val="WW8Num129z4"/>
  </w:style>
  <w:style w:type="character" w:customStyle="1" w:styleId="WW8Num129z5">
    <w:name w:val="WW8Num129z5"/>
  </w:style>
  <w:style w:type="character" w:customStyle="1" w:styleId="WW8Num129z6">
    <w:name w:val="WW8Num129z6"/>
  </w:style>
  <w:style w:type="character" w:customStyle="1" w:styleId="WW8Num129z7">
    <w:name w:val="WW8Num129z7"/>
  </w:style>
  <w:style w:type="character" w:customStyle="1" w:styleId="WW8Num129z8">
    <w:name w:val="WW8Num129z8"/>
  </w:style>
  <w:style w:type="character" w:customStyle="1" w:styleId="WW8Num134z0">
    <w:name w:val="WW8Num134z0"/>
    <w:rPr>
      <w:rFonts w:ascii="Times New Roman" w:hAnsi="Times New Roman" w:cs="Times New Roman" w:hint="default"/>
      <w:sz w:val="22"/>
      <w:szCs w:val="22"/>
    </w:rPr>
  </w:style>
  <w:style w:type="character" w:customStyle="1" w:styleId="WW8Num135z0">
    <w:name w:val="WW8Num135z0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135z1">
    <w:name w:val="WW8Num135z1"/>
    <w:rPr>
      <w:rFonts w:hint="default"/>
      <w:b w:val="0"/>
      <w:i w:val="0"/>
      <w:sz w:val="24"/>
    </w:rPr>
  </w:style>
  <w:style w:type="character" w:customStyle="1" w:styleId="WW8Num135z2">
    <w:name w:val="WW8Num135z2"/>
  </w:style>
  <w:style w:type="character" w:customStyle="1" w:styleId="WW8Num135z3">
    <w:name w:val="WW8Num135z3"/>
  </w:style>
  <w:style w:type="character" w:customStyle="1" w:styleId="WW8Num135z4">
    <w:name w:val="WW8Num135z4"/>
  </w:style>
  <w:style w:type="character" w:customStyle="1" w:styleId="WW8Num135z5">
    <w:name w:val="WW8Num135z5"/>
  </w:style>
  <w:style w:type="character" w:customStyle="1" w:styleId="WW8Num135z6">
    <w:name w:val="WW8Num135z6"/>
  </w:style>
  <w:style w:type="character" w:customStyle="1" w:styleId="WW8Num135z7">
    <w:name w:val="WW8Num135z7"/>
  </w:style>
  <w:style w:type="character" w:customStyle="1" w:styleId="WW8Num135z8">
    <w:name w:val="WW8Num135z8"/>
  </w:style>
  <w:style w:type="character" w:customStyle="1" w:styleId="WW8Num136z0">
    <w:name w:val="WW8Num136z0"/>
    <w:rPr>
      <w:rFonts w:ascii="Times New Roman" w:hAnsi="Times New Roman" w:cs="Times New Roman" w:hint="default"/>
      <w:b w:val="0"/>
      <w:bCs/>
      <w:iCs/>
      <w:color w:val="000000"/>
      <w:sz w:val="22"/>
      <w:szCs w:val="22"/>
    </w:rPr>
  </w:style>
  <w:style w:type="character" w:customStyle="1" w:styleId="WW8Num136z1">
    <w:name w:val="WW8Num136z1"/>
  </w:style>
  <w:style w:type="character" w:customStyle="1" w:styleId="WW8Num136z2">
    <w:name w:val="WW8Num136z2"/>
    <w:rPr>
      <w:rFonts w:ascii="Times New Roman" w:eastAsia="Times New Roman" w:hAnsi="Times New Roman" w:cs="Times New Roman" w:hint="default"/>
      <w:b w:val="0"/>
      <w:strike w:val="0"/>
      <w:dstrike w:val="0"/>
      <w:color w:val="auto"/>
      <w:sz w:val="22"/>
      <w:szCs w:val="22"/>
    </w:rPr>
  </w:style>
  <w:style w:type="character" w:customStyle="1" w:styleId="WW8Num136z3">
    <w:name w:val="WW8Num136z3"/>
    <w:rPr>
      <w:rFonts w:ascii="Times New Roman" w:eastAsia="Times New Roman" w:hAnsi="Times New Roman" w:cs="Times New Roman"/>
      <w:b w:val="0"/>
      <w:i w:val="0"/>
      <w:color w:val="auto"/>
    </w:rPr>
  </w:style>
  <w:style w:type="character" w:customStyle="1" w:styleId="WW8Num136z4">
    <w:name w:val="WW8Num136z4"/>
  </w:style>
  <w:style w:type="character" w:customStyle="1" w:styleId="WW8Num136z5">
    <w:name w:val="WW8Num136z5"/>
  </w:style>
  <w:style w:type="character" w:customStyle="1" w:styleId="WW8Num136z6">
    <w:name w:val="WW8Num136z6"/>
  </w:style>
  <w:style w:type="character" w:customStyle="1" w:styleId="WW8Num136z7">
    <w:name w:val="WW8Num136z7"/>
  </w:style>
  <w:style w:type="character" w:customStyle="1" w:styleId="WW8Num136z8">
    <w:name w:val="WW8Num136z8"/>
  </w:style>
  <w:style w:type="character" w:customStyle="1" w:styleId="WW8Num137z0">
    <w:name w:val="WW8Num137z0"/>
    <w:rPr>
      <w:rFonts w:ascii="Times New Roman" w:hAnsi="Times New Roman" w:cs="Times New Roman" w:hint="default"/>
      <w:b/>
      <w:i w:val="0"/>
      <w:color w:val="auto"/>
      <w:sz w:val="22"/>
      <w:szCs w:val="22"/>
    </w:rPr>
  </w:style>
  <w:style w:type="character" w:customStyle="1" w:styleId="WW8Num137z1">
    <w:name w:val="WW8Num137z1"/>
  </w:style>
  <w:style w:type="character" w:customStyle="1" w:styleId="WW8Num137z2">
    <w:name w:val="WW8Num137z2"/>
  </w:style>
  <w:style w:type="character" w:customStyle="1" w:styleId="WW8Num137z3">
    <w:name w:val="WW8Num137z3"/>
  </w:style>
  <w:style w:type="character" w:customStyle="1" w:styleId="WW8Num137z4">
    <w:name w:val="WW8Num137z4"/>
  </w:style>
  <w:style w:type="character" w:customStyle="1" w:styleId="WW8Num137z5">
    <w:name w:val="WW8Num137z5"/>
  </w:style>
  <w:style w:type="character" w:customStyle="1" w:styleId="WW8Num137z6">
    <w:name w:val="WW8Num137z6"/>
  </w:style>
  <w:style w:type="character" w:customStyle="1" w:styleId="WW8Num137z7">
    <w:name w:val="WW8Num137z7"/>
  </w:style>
  <w:style w:type="character" w:customStyle="1" w:styleId="WW8Num137z8">
    <w:name w:val="WW8Num137z8"/>
  </w:style>
  <w:style w:type="character" w:customStyle="1" w:styleId="WW8Num138z0">
    <w:name w:val="WW8Num138z0"/>
    <w:rPr>
      <w:rFonts w:ascii="Times New Roman" w:hAnsi="Times New Roman" w:cs="Times New Roman" w:hint="default"/>
      <w:kern w:val="1"/>
      <w:sz w:val="22"/>
      <w:szCs w:val="22"/>
    </w:rPr>
  </w:style>
  <w:style w:type="character" w:customStyle="1" w:styleId="WW8Num138z1">
    <w:name w:val="WW8Num138z1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8z2">
    <w:name w:val="WW8Num138z2"/>
  </w:style>
  <w:style w:type="character" w:customStyle="1" w:styleId="WW8Num138z3">
    <w:name w:val="WW8Num138z3"/>
  </w:style>
  <w:style w:type="character" w:customStyle="1" w:styleId="WW8Num138z4">
    <w:name w:val="WW8Num138z4"/>
  </w:style>
  <w:style w:type="character" w:customStyle="1" w:styleId="WW8Num138z5">
    <w:name w:val="WW8Num138z5"/>
  </w:style>
  <w:style w:type="character" w:customStyle="1" w:styleId="WW8Num138z6">
    <w:name w:val="WW8Num138z6"/>
  </w:style>
  <w:style w:type="character" w:customStyle="1" w:styleId="WW8Num138z7">
    <w:name w:val="WW8Num138z7"/>
  </w:style>
  <w:style w:type="character" w:customStyle="1" w:styleId="WW8Num138z8">
    <w:name w:val="WW8Num138z8"/>
  </w:style>
  <w:style w:type="character" w:customStyle="1" w:styleId="WW8Num139z0">
    <w:name w:val="WW8Num139z0"/>
    <w:rPr>
      <w:rFonts w:ascii="Times New Roman" w:eastAsia="Times New Roman" w:hAnsi="Times New Roman" w:cs="Times New Roman"/>
      <w:b w:val="0"/>
      <w:i w:val="0"/>
      <w:sz w:val="22"/>
    </w:rPr>
  </w:style>
  <w:style w:type="character" w:customStyle="1" w:styleId="WW8Num139z1">
    <w:name w:val="WW8Num139z1"/>
    <w:rPr>
      <w:rFonts w:hint="default"/>
      <w:b w:val="0"/>
    </w:rPr>
  </w:style>
  <w:style w:type="character" w:customStyle="1" w:styleId="WW8Num139z2">
    <w:name w:val="WW8Num139z2"/>
    <w:rPr>
      <w:rFonts w:ascii="Times New Roman" w:hAnsi="Times New Roman" w:cs="Arial" w:hint="default"/>
      <w:b w:val="0"/>
      <w:i w:val="0"/>
      <w:strike w:val="0"/>
      <w:dstrike w:val="0"/>
      <w:color w:val="auto"/>
      <w:position w:val="0"/>
      <w:sz w:val="22"/>
      <w:szCs w:val="22"/>
      <w:vertAlign w:val="baseline"/>
    </w:rPr>
  </w:style>
  <w:style w:type="character" w:customStyle="1" w:styleId="WW8Num139z3">
    <w:name w:val="WW8Num139z3"/>
    <w:rPr>
      <w:rFonts w:hint="default"/>
    </w:rPr>
  </w:style>
  <w:style w:type="character" w:customStyle="1" w:styleId="WW8Num140z0">
    <w:name w:val="WW8Num140z0"/>
    <w:rPr>
      <w:rFonts w:ascii="Times New Roman" w:hAnsi="Times New Roman" w:cs="Times New Roman" w:hint="default"/>
      <w:b w:val="0"/>
      <w:i w:val="0"/>
      <w:color w:val="000000"/>
      <w:sz w:val="22"/>
      <w:szCs w:val="22"/>
    </w:rPr>
  </w:style>
  <w:style w:type="character" w:customStyle="1" w:styleId="WW8Num140z1">
    <w:name w:val="WW8Num140z1"/>
  </w:style>
  <w:style w:type="character" w:customStyle="1" w:styleId="WW8Num140z2">
    <w:name w:val="WW8Num140z2"/>
  </w:style>
  <w:style w:type="character" w:customStyle="1" w:styleId="WW8Num140z3">
    <w:name w:val="WW8Num140z3"/>
  </w:style>
  <w:style w:type="character" w:customStyle="1" w:styleId="WW8Num140z4">
    <w:name w:val="WW8Num140z4"/>
  </w:style>
  <w:style w:type="character" w:customStyle="1" w:styleId="WW8Num140z5">
    <w:name w:val="WW8Num140z5"/>
  </w:style>
  <w:style w:type="character" w:customStyle="1" w:styleId="WW8Num140z6">
    <w:name w:val="WW8Num140z6"/>
  </w:style>
  <w:style w:type="character" w:customStyle="1" w:styleId="WW8Num140z7">
    <w:name w:val="WW8Num140z7"/>
  </w:style>
  <w:style w:type="character" w:customStyle="1" w:styleId="WW8Num140z8">
    <w:name w:val="WW8Num140z8"/>
  </w:style>
  <w:style w:type="character" w:customStyle="1" w:styleId="WW8Num141z0">
    <w:name w:val="WW8Num141z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WW8Num141z1">
    <w:name w:val="WW8Num141z1"/>
    <w:rPr>
      <w:rFonts w:ascii="Courier New" w:hAnsi="Courier New" w:cs="Courier New" w:hint="default"/>
    </w:rPr>
  </w:style>
  <w:style w:type="character" w:customStyle="1" w:styleId="WW8Num141z2">
    <w:name w:val="WW8Num141z2"/>
    <w:rPr>
      <w:rFonts w:ascii="Wingdings" w:hAnsi="Wingdings" w:cs="Wingdings" w:hint="default"/>
    </w:rPr>
  </w:style>
  <w:style w:type="character" w:customStyle="1" w:styleId="WW8Num141z3">
    <w:name w:val="WW8Num141z3"/>
    <w:rPr>
      <w:rFonts w:ascii="Symbol" w:hAnsi="Symbol" w:cs="Symbol" w:hint="default"/>
    </w:rPr>
  </w:style>
  <w:style w:type="character" w:customStyle="1" w:styleId="WW8Num142z0">
    <w:name w:val="WW8Num142z0"/>
    <w:rPr>
      <w:rFonts w:hint="default"/>
    </w:rPr>
  </w:style>
  <w:style w:type="character" w:customStyle="1" w:styleId="WW8Num142z1">
    <w:name w:val="WW8Num142z1"/>
    <w:rPr>
      <w:rFonts w:ascii="Times New Roman" w:eastAsia="Times New Roman" w:hAnsi="Times New Roman" w:cs="Times New Roman"/>
      <w:sz w:val="22"/>
      <w:szCs w:val="22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aliases w:val="Nagłówek strony Znak,Nagłówek strony1 Znak,Nagłówek strony11 Znak"/>
    <w:uiPriority w:val="99"/>
    <w:rPr>
      <w:rFonts w:ascii="Arial" w:hAnsi="Arial" w:cs="Arial"/>
      <w:sz w:val="24"/>
      <w:szCs w:val="24"/>
      <w:lang w:val="pl-PL" w:bidi="ar-SA"/>
    </w:rPr>
  </w:style>
  <w:style w:type="character" w:styleId="Numerstrony">
    <w:name w:val="page number"/>
    <w:basedOn w:val="Domylnaczcionkaakapitu1"/>
  </w:style>
  <w:style w:type="character" w:customStyle="1" w:styleId="TekstprzypisudolnegoZnak">
    <w:name w:val="Tekst przypisu dolnego Znak"/>
    <w:aliases w:val="Podrozdział Znak"/>
    <w:uiPriority w:val="99"/>
    <w:rPr>
      <w:lang w:val="pl-PL" w:bidi="ar-SA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styleId="Uwydatnienie">
    <w:name w:val="Emphasis"/>
    <w:qFormat/>
    <w:rPr>
      <w:i/>
      <w:iCs/>
    </w:rPr>
  </w:style>
  <w:style w:type="character" w:customStyle="1" w:styleId="gray">
    <w:name w:val="gray"/>
    <w:basedOn w:val="Domylnaczcionkaakapitu1"/>
  </w:style>
  <w:style w:type="character" w:customStyle="1" w:styleId="ZnakZnak4">
    <w:name w:val="Znak Znak4"/>
    <w:rPr>
      <w:sz w:val="24"/>
      <w:lang w:val="en-GB" w:bidi="ar-SA"/>
    </w:rPr>
  </w:style>
  <w:style w:type="character" w:customStyle="1" w:styleId="BodyTextChar">
    <w:name w:val="Body Text Char"/>
    <w:rPr>
      <w:rFonts w:ascii="Arial" w:hAnsi="Arial" w:cs="Arial"/>
      <w:sz w:val="24"/>
      <w:szCs w:val="24"/>
      <w:lang w:val="pl-PL" w:bidi="ar-SA"/>
    </w:rPr>
  </w:style>
  <w:style w:type="character" w:customStyle="1" w:styleId="TekstpodstawowyZnak">
    <w:name w:val="Tekst podstawowy Znak"/>
    <w:rPr>
      <w:sz w:val="24"/>
      <w:szCs w:val="24"/>
      <w:lang w:val="x-none" w:eastAsia="zh-CN" w:bidi="ar-SA"/>
    </w:rPr>
  </w:style>
  <w:style w:type="character" w:customStyle="1" w:styleId="textbold">
    <w:name w:val="text bold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1Znak">
    <w:name w:val="Nagłówek 1 Znak"/>
    <w:rPr>
      <w:rFonts w:ascii="Arial" w:hAnsi="Arial" w:cs="Arial"/>
      <w:sz w:val="28"/>
      <w:u w:val="single"/>
    </w:rPr>
  </w:style>
  <w:style w:type="character" w:customStyle="1" w:styleId="Nagwek9Znak">
    <w:name w:val="Nagłówek 9 Znak"/>
    <w:rPr>
      <w:rFonts w:ascii="Arial" w:hAnsi="Arial" w:cs="Arial"/>
      <w:b/>
      <w:bCs/>
      <w:color w:val="0000FF"/>
      <w:sz w:val="24"/>
    </w:rPr>
  </w:style>
  <w:style w:type="character" w:customStyle="1" w:styleId="Tekstpodstawowywcity3Znak">
    <w:name w:val="Tekst podstawowy wcięty 3 Znak"/>
    <w:rPr>
      <w:rFonts w:ascii="Arial" w:hAnsi="Arial" w:cs="Arial"/>
      <w:sz w:val="16"/>
      <w:szCs w:val="16"/>
    </w:rPr>
  </w:style>
  <w:style w:type="character" w:customStyle="1" w:styleId="spistrescipoziom2Znak">
    <w:name w:val="spis_tresci_poziom_2 Znak"/>
    <w:rPr>
      <w:rFonts w:ascii="Arial" w:hAnsi="Arial" w:cs="Arial"/>
      <w:b/>
      <w:lang w:val="x-none"/>
    </w:rPr>
  </w:style>
  <w:style w:type="character" w:customStyle="1" w:styleId="Nagwek7Znak">
    <w:name w:val="Nagłówek 7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Tekstpodstawowy2Znak">
    <w:name w:val="Tekst podstawowy 2 Znak"/>
    <w:rPr>
      <w:rFonts w:ascii="Arial" w:hAnsi="Arial" w:cs="Arial"/>
      <w:sz w:val="24"/>
      <w:szCs w:val="24"/>
    </w:rPr>
  </w:style>
  <w:style w:type="character" w:customStyle="1" w:styleId="ZwykytekstZnak">
    <w:name w:val="Zwykły tekst Znak"/>
    <w:rPr>
      <w:sz w:val="24"/>
    </w:rPr>
  </w:style>
  <w:style w:type="character" w:customStyle="1" w:styleId="StopkaZnak">
    <w:name w:val="Stopka Znak"/>
    <w:rPr>
      <w:rFonts w:ascii="Arial" w:hAnsi="Arial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AkapitzlistZnak">
    <w:name w:val="Akapit z listą Znak"/>
    <w:aliases w:val="normalny tekst Znak,CW_Lista Znak,Podsis rysunku Znak,Akapit z listą numerowaną Znak,Preambuła Znak,L1 Znak,Numerowanie Znak,2 heading Znak,A_wyliczenie Znak,K-P_odwolanie Znak,Akapit z listą5 Znak,maz_wyliczenie Znak,Nagłowek 3 Znak"/>
    <w:qFormat/>
    <w:rPr>
      <w:rFonts w:ascii="Calibri" w:eastAsia="Calibri" w:hAnsi="Calibri" w:cs="Calibri"/>
      <w:sz w:val="22"/>
      <w:szCs w:val="22"/>
    </w:rPr>
  </w:style>
  <w:style w:type="character" w:customStyle="1" w:styleId="text-justify">
    <w:name w:val="text-justify"/>
  </w:style>
  <w:style w:type="character" w:customStyle="1" w:styleId="PlandokumentuZnak">
    <w:name w:val="Plan dokumentu Znak"/>
    <w:rPr>
      <w:rFonts w:ascii="Tahoma" w:hAnsi="Tahoma" w:cs="Tahoma"/>
      <w:shd w:val="clear" w:color="auto" w:fill="000080"/>
    </w:rPr>
  </w:style>
  <w:style w:type="character" w:styleId="Numerwiersza">
    <w:name w:val="line number"/>
    <w:basedOn w:val="Domylnaczcionkaakapitu1"/>
  </w:style>
  <w:style w:type="character" w:styleId="HTML-cytat">
    <w:name w:val="HTML Cite"/>
    <w:rPr>
      <w:i/>
      <w:iCs/>
    </w:rPr>
  </w:style>
  <w:style w:type="character" w:customStyle="1" w:styleId="PodtytuZnak">
    <w:name w:val="Podtytuł Znak"/>
    <w:rPr>
      <w:rFonts w:ascii="Arial" w:hAnsi="Arial" w:cs="Arial"/>
      <w:sz w:val="24"/>
      <w:szCs w:val="24"/>
    </w:rPr>
  </w:style>
  <w:style w:type="character" w:customStyle="1" w:styleId="U-11Znak">
    <w:name w:val="U - 1.1 Znak"/>
    <w:rPr>
      <w:color w:val="000000"/>
      <w:sz w:val="24"/>
      <w:szCs w:val="24"/>
      <w:lang w:val="x-none"/>
    </w:rPr>
  </w:style>
  <w:style w:type="character" w:customStyle="1" w:styleId="gwpaf08471csize">
    <w:name w:val="gwpaf08471c_size"/>
  </w:style>
  <w:style w:type="character" w:styleId="Nierozpoznanawzmianka">
    <w:name w:val="Unresolved Mention"/>
    <w:rPr>
      <w:color w:val="605E5C"/>
      <w:shd w:val="clear" w:color="auto" w:fill="E1DFDD"/>
    </w:rPr>
  </w:style>
  <w:style w:type="character" w:customStyle="1" w:styleId="ListParagraphChar">
    <w:name w:val="List Paragraph Char"/>
    <w:rPr>
      <w:rFonts w:ascii="Calibri" w:hAnsi="Calibri" w:cs="Calibri"/>
      <w:sz w:val="22"/>
      <w:szCs w:val="22"/>
    </w:rPr>
  </w:style>
  <w:style w:type="character" w:customStyle="1" w:styleId="Tekstpodstawowy2Znak1">
    <w:name w:val="Tekst podstawowy 2 Znak1"/>
    <w:rPr>
      <w:rFonts w:ascii="Arial" w:hAnsi="Arial" w:cs="Arial"/>
      <w:sz w:val="24"/>
      <w:szCs w:val="24"/>
      <w:lang w:eastAsia="zh-C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ascii="Arial" w:hAnsi="Arial" w:cs="Arial"/>
      <w:lang w:eastAsia="zh-CN"/>
    </w:rPr>
  </w:style>
  <w:style w:type="character" w:customStyle="1" w:styleId="ZwykytekstZnak1">
    <w:name w:val="Zwykły tekst Znak1"/>
    <w:rPr>
      <w:rFonts w:ascii="Courier New" w:hAnsi="Courier New" w:cs="Courier New"/>
      <w:lang w:eastAsia="zh-CN"/>
    </w:rPr>
  </w:style>
  <w:style w:type="character" w:customStyle="1" w:styleId="Znakiprzypiswkocowych">
    <w:name w:val="Znaki przypisów końcowych"/>
    <w:rPr>
      <w:vertAlign w:val="superscript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  <w:contextualSpacing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pPr>
      <w:suppressLineNumbers/>
    </w:pPr>
    <w:rPr>
      <w:rFonts w:ascii="Times New Roman" w:hAnsi="Times New Roman" w:cs="Tahoma"/>
      <w:szCs w:val="20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4">
    <w:name w:val="Legenda4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customStyle="1" w:styleId="Legenda3">
    <w:name w:val="Legenda3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Nagwek10">
    <w:name w:val="Nagłówek1"/>
    <w:basedOn w:val="Normalny"/>
    <w:next w:val="Podtytu"/>
    <w:pPr>
      <w:jc w:val="center"/>
    </w:pPr>
    <w:rPr>
      <w:rFonts w:ascii="Comic Sans MS" w:hAnsi="Comic Sans MS" w:cs="Comic Sans MS"/>
      <w:b/>
      <w:sz w:val="28"/>
      <w:szCs w:val="20"/>
      <w:u w:val="single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aliases w:val="Nagłówek strony,Nagłówek strony1,Nagłówek strony11"/>
    <w:basedOn w:val="Normalny"/>
    <w:link w:val="NagwekZnak1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Times New Roman" w:hAnsi="Times New Roman" w:cs="Times New Roman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rFonts w:ascii="Times New Roman" w:hAnsi="Times New Roman" w:cs="Times New Roman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33">
    <w:name w:val="Tekst podstawowy 33"/>
    <w:basedOn w:val="Normalny"/>
    <w:pPr>
      <w:spacing w:after="120"/>
    </w:pPr>
    <w:rPr>
      <w:sz w:val="16"/>
      <w:szCs w:val="16"/>
    </w:rPr>
  </w:style>
  <w:style w:type="paragraph" w:customStyle="1" w:styleId="Tekstpodstawowy26">
    <w:name w:val="Tekst podstawowy 26"/>
    <w:basedOn w:val="Normalny"/>
    <w:pPr>
      <w:spacing w:after="120" w:line="480" w:lineRule="auto"/>
    </w:pPr>
    <w:rPr>
      <w:lang w:val="x-none"/>
    </w:rPr>
  </w:style>
  <w:style w:type="paragraph" w:styleId="Podtytu">
    <w:name w:val="Subtitle"/>
    <w:basedOn w:val="Normalny"/>
    <w:next w:val="Tekstpodstawowy"/>
    <w:qFormat/>
    <w:pPr>
      <w:spacing w:after="60"/>
      <w:jc w:val="center"/>
    </w:pPr>
    <w:rPr>
      <w:lang w:val="x-none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pPr>
      <w:overflowPunct w:val="0"/>
      <w:autoSpaceDE w:val="0"/>
      <w:textAlignment w:val="baseline"/>
    </w:pPr>
    <w:rPr>
      <w:rFonts w:ascii="Tahoma" w:hAnsi="Tahoma" w:cs="Tahoma"/>
      <w:sz w:val="16"/>
      <w:szCs w:val="16"/>
      <w:lang w:val="en-GB"/>
    </w:rPr>
  </w:style>
  <w:style w:type="paragraph" w:customStyle="1" w:styleId="awciety">
    <w:name w:val="a) wciety"/>
    <w:basedOn w:val="Normalny"/>
    <w:pPr>
      <w:snapToGrid w:val="0"/>
      <w:spacing w:line="258" w:lineRule="atLeast"/>
      <w:ind w:left="567" w:hanging="238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32">
    <w:name w:val="Tekst podstawowy wcięty 32"/>
    <w:basedOn w:val="Normalny"/>
    <w:pPr>
      <w:spacing w:after="120"/>
      <w:ind w:left="283"/>
    </w:pPr>
    <w:rPr>
      <w:sz w:val="16"/>
      <w:szCs w:val="16"/>
      <w:lang w:val="x-none"/>
    </w:rPr>
  </w:style>
  <w:style w:type="paragraph" w:styleId="Tekstprzypisudolnego">
    <w:name w:val="footnote text"/>
    <w:aliases w:val="Podrozdział"/>
    <w:basedOn w:val="Normalny"/>
    <w:uiPriority w:val="99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fullsizepicture">
    <w:name w:val="fullsize_picture"/>
    <w:basedOn w:val="Normalny"/>
    <w:pPr>
      <w:spacing w:before="200" w:after="400"/>
    </w:pPr>
    <w:rPr>
      <w:rFonts w:ascii="Tahoma" w:hAnsi="Tahoma" w:cs="Tahoma"/>
      <w:sz w:val="22"/>
      <w:szCs w:val="22"/>
    </w:rPr>
  </w:style>
  <w:style w:type="paragraph" w:customStyle="1" w:styleId="stuffdescription">
    <w:name w:val="stuff_description"/>
    <w:basedOn w:val="Normalny"/>
    <w:pPr>
      <w:spacing w:line="312" w:lineRule="auto"/>
    </w:pPr>
    <w:rPr>
      <w:rFonts w:ascii="Tahoma" w:hAnsi="Tahoma" w:cs="Tahoma"/>
      <w:sz w:val="22"/>
      <w:szCs w:val="22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ytu">
    <w:name w:val="tytuł"/>
    <w:basedOn w:val="Normalny"/>
    <w:next w:val="Normalny"/>
    <w:pPr>
      <w:jc w:val="center"/>
    </w:pPr>
    <w:rPr>
      <w:b/>
      <w:sz w:val="16"/>
      <w:szCs w:val="16"/>
    </w:rPr>
  </w:style>
  <w:style w:type="paragraph" w:customStyle="1" w:styleId="ZnakZnak1">
    <w:name w:val="Znak Znak1"/>
    <w:basedOn w:val="Normalny"/>
  </w:style>
  <w:style w:type="paragraph" w:customStyle="1" w:styleId="Akapitzlist1">
    <w:name w:val="Akapit z listą1"/>
    <w:aliases w:val="normalny tekst,CW_Lista,Podsis rysunku,Akapit z listą numerowaną,Preambuła,L1,Numerowanie,2 heading,A_wyliczenie,K-P_odwolanie,Akapit z listą5,maz_wyliczenie,opis dzialania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x-none"/>
    </w:rPr>
  </w:style>
  <w:style w:type="paragraph" w:customStyle="1" w:styleId="Zwykytekst3">
    <w:name w:val="Zwykły tekst3"/>
    <w:basedOn w:val="Normalny"/>
    <w:pPr>
      <w:tabs>
        <w:tab w:val="left" w:pos="1247"/>
        <w:tab w:val="left" w:pos="1800"/>
      </w:tabs>
      <w:ind w:left="1800" w:hanging="1800"/>
    </w:pPr>
    <w:rPr>
      <w:rFonts w:ascii="Times New Roman" w:hAnsi="Times New Roman" w:cs="Times New Roman"/>
      <w:szCs w:val="20"/>
      <w:lang w:val="x-none"/>
    </w:rPr>
  </w:style>
  <w:style w:type="paragraph" w:customStyle="1" w:styleId="DefaultText1">
    <w:name w:val="Default Text:1"/>
    <w:basedOn w:val="Normalny"/>
    <w:pPr>
      <w:widowControl w:val="0"/>
      <w:autoSpaceDE w:val="0"/>
    </w:pPr>
    <w:rPr>
      <w:rFonts w:ascii="Times New Roman" w:eastAsia="Lucida Sans Unicode" w:hAnsi="Times New Roman" w:cs="Times New Roman"/>
      <w:szCs w:val="20"/>
      <w:lang w:val="en-US"/>
    </w:rPr>
  </w:style>
  <w:style w:type="paragraph" w:customStyle="1" w:styleId="Tekstpodstawowywcity31">
    <w:name w:val="Tekst podstawowy wcięty 31"/>
    <w:basedOn w:val="Normalny"/>
    <w:pPr>
      <w:widowControl w:val="0"/>
      <w:ind w:left="142" w:hanging="142"/>
    </w:pPr>
    <w:rPr>
      <w:rFonts w:ascii="Times New Roman" w:eastAsia="Lucida Sans Unicode" w:hAnsi="Times New Roman" w:cs="Times New Roman"/>
      <w:sz w:val="22"/>
      <w:szCs w:val="20"/>
    </w:rPr>
  </w:style>
  <w:style w:type="paragraph" w:customStyle="1" w:styleId="1">
    <w:name w:val="1."/>
    <w:basedOn w:val="Normalny"/>
    <w:pPr>
      <w:snapToGrid w:val="0"/>
      <w:spacing w:line="258" w:lineRule="atLeast"/>
      <w:ind w:left="227" w:hanging="227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podstawowywcity22">
    <w:name w:val="Tekst podstawowy wcięty 22"/>
    <w:basedOn w:val="Normalny"/>
    <w:pPr>
      <w:tabs>
        <w:tab w:val="left" w:pos="18900"/>
        <w:tab w:val="left" w:pos="21451"/>
        <w:tab w:val="left" w:pos="21735"/>
        <w:tab w:val="left" w:pos="23578"/>
        <w:tab w:val="left" w:pos="24145"/>
        <w:tab w:val="left" w:pos="25137"/>
        <w:tab w:val="left" w:pos="25420"/>
      </w:tabs>
      <w:ind w:left="6804" w:hanging="6804"/>
    </w:pPr>
    <w:rPr>
      <w:rFonts w:ascii="Verdana" w:hAnsi="Verdana" w:cs="Verdana"/>
      <w:sz w:val="22"/>
      <w:szCs w:val="20"/>
    </w:rPr>
  </w:style>
  <w:style w:type="paragraph" w:customStyle="1" w:styleId="110">
    <w:name w:val="1.10"/>
    <w:basedOn w:val="Normalny"/>
    <w:next w:val="Normalny"/>
    <w:pPr>
      <w:tabs>
        <w:tab w:val="left" w:pos="8961"/>
        <w:tab w:val="left" w:pos="9074"/>
        <w:tab w:val="left" w:pos="9131"/>
        <w:tab w:val="left" w:pos="9187"/>
        <w:tab w:val="left" w:pos="9244"/>
        <w:tab w:val="left" w:pos="9300"/>
        <w:tab w:val="left" w:pos="9357"/>
        <w:tab w:val="left" w:pos="9413"/>
        <w:tab w:val="left" w:pos="9470"/>
        <w:tab w:val="left" w:pos="9526"/>
        <w:tab w:val="left" w:pos="9583"/>
        <w:tab w:val="left" w:pos="9639"/>
        <w:tab w:val="left" w:pos="9696"/>
        <w:tab w:val="left" w:pos="9752"/>
        <w:tab w:val="left" w:pos="9809"/>
        <w:tab w:val="left" w:pos="9865"/>
        <w:tab w:val="left" w:pos="9922"/>
        <w:tab w:val="left" w:pos="9978"/>
        <w:tab w:val="left" w:pos="10035"/>
        <w:tab w:val="left" w:pos="10091"/>
        <w:tab w:val="left" w:pos="10148"/>
        <w:tab w:val="left" w:pos="10204"/>
        <w:tab w:val="left" w:pos="10261"/>
        <w:tab w:val="left" w:pos="10317"/>
        <w:tab w:val="left" w:pos="10374"/>
        <w:tab w:val="left" w:pos="10430"/>
        <w:tab w:val="left" w:pos="10487"/>
        <w:tab w:val="left" w:pos="10543"/>
        <w:tab w:val="left" w:pos="10600"/>
        <w:tab w:val="left" w:pos="10656"/>
        <w:tab w:val="left" w:pos="10713"/>
        <w:tab w:val="left" w:pos="10769"/>
        <w:tab w:val="left" w:pos="10826"/>
        <w:tab w:val="left" w:pos="10882"/>
        <w:tab w:val="left" w:pos="10939"/>
        <w:tab w:val="left" w:pos="10995"/>
        <w:tab w:val="left" w:pos="11052"/>
        <w:tab w:val="left" w:pos="11108"/>
        <w:tab w:val="left" w:pos="11165"/>
        <w:tab w:val="left" w:pos="11221"/>
        <w:tab w:val="left" w:pos="11278"/>
        <w:tab w:val="left" w:pos="11334"/>
        <w:tab w:val="left" w:pos="11391"/>
        <w:tab w:val="left" w:pos="11447"/>
        <w:tab w:val="left" w:pos="11504"/>
        <w:tab w:val="left" w:pos="11617"/>
        <w:tab w:val="left" w:pos="11730"/>
      </w:tabs>
      <w:spacing w:line="258" w:lineRule="atLeast"/>
      <w:ind w:left="510" w:hanging="510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10punkt">
    <w:name w:val="10. punkt"/>
    <w:basedOn w:val="Normalny"/>
    <w:next w:val="Normalny"/>
    <w:pPr>
      <w:snapToGrid w:val="0"/>
      <w:spacing w:line="258" w:lineRule="atLeast"/>
      <w:ind w:left="272" w:hanging="283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Tekstkomentarza1">
    <w:name w:val="Tekst komentarza1"/>
    <w:basedOn w:val="Normalny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W-NormalnyWeb">
    <w:name w:val="WW-Normalny (Web)"/>
    <w:basedOn w:val="Normalny"/>
    <w:pPr>
      <w:spacing w:before="100" w:after="100"/>
    </w:pPr>
    <w:rPr>
      <w:rFonts w:ascii="Times New Roman" w:hAnsi="Times New Roman" w:cs="Times New Roman"/>
      <w:szCs w:val="20"/>
    </w:rPr>
  </w:style>
  <w:style w:type="paragraph" w:customStyle="1" w:styleId="glowny">
    <w:name w:val="glowny"/>
    <w:basedOn w:val="Stopka"/>
    <w:next w:val="Stopka"/>
    <w:pPr>
      <w:snapToGrid w:val="0"/>
      <w:spacing w:line="258" w:lineRule="atLeast"/>
      <w:jc w:val="both"/>
    </w:pPr>
    <w:rPr>
      <w:rFonts w:ascii="FrankfurtGothic" w:hAnsi="FrankfurtGothic" w:cs="FrankfurtGothic"/>
      <w:color w:val="000000"/>
      <w:sz w:val="19"/>
      <w:szCs w:val="20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widowControl w:val="0"/>
      <w:suppressLineNumbers/>
    </w:pPr>
    <w:rPr>
      <w:rFonts w:ascii="Times New Roman" w:eastAsia="Lucida Sans Unicode" w:hAnsi="Times New Roman" w:cs="Times New Roman"/>
      <w:kern w:val="1"/>
    </w:rPr>
  </w:style>
  <w:style w:type="paragraph" w:customStyle="1" w:styleId="Listanumerowana1">
    <w:name w:val="Lista numerowana1"/>
    <w:basedOn w:val="Normalny"/>
    <w:pPr>
      <w:tabs>
        <w:tab w:val="left" w:pos="720"/>
      </w:tabs>
      <w:ind w:left="720" w:hanging="363"/>
    </w:pPr>
    <w:rPr>
      <w:rFonts w:ascii="Times New Roman" w:hAnsi="Times New Roman" w:cs="Times New Roman"/>
      <w:szCs w:val="20"/>
    </w:rPr>
  </w:style>
  <w:style w:type="paragraph" w:customStyle="1" w:styleId="Spider-1">
    <w:name w:val="Spider-1"/>
    <w:basedOn w:val="Listanumerowana1"/>
    <w:pPr>
      <w:tabs>
        <w:tab w:val="clear" w:pos="720"/>
        <w:tab w:val="left" w:pos="340"/>
        <w:tab w:val="left" w:pos="4680"/>
      </w:tabs>
      <w:autoSpaceDE w:val="0"/>
      <w:snapToGrid w:val="0"/>
      <w:ind w:left="340" w:hanging="340"/>
      <w:jc w:val="both"/>
    </w:pPr>
    <w:rPr>
      <w:rFonts w:ascii="Arial" w:hAnsi="Arial" w:cs="Arial"/>
      <w:szCs w:val="22"/>
    </w:rPr>
  </w:style>
  <w:style w:type="paragraph" w:customStyle="1" w:styleId="Tekstpodstawowy22">
    <w:name w:val="Tekst podstawowy 22"/>
    <w:basedOn w:val="Normalny"/>
    <w:pPr>
      <w:jc w:val="both"/>
    </w:pPr>
    <w:rPr>
      <w:rFonts w:ascii="Times New Roman" w:hAnsi="Times New Roman" w:cs="Times New Roman"/>
      <w:sz w:val="22"/>
      <w:szCs w:val="20"/>
    </w:rPr>
  </w:style>
  <w:style w:type="paragraph" w:customStyle="1" w:styleId="Tekstpodstawowywcity23">
    <w:name w:val="Tekst podstawowy wcięty 23"/>
    <w:basedOn w:val="Normalny"/>
    <w:pPr>
      <w:ind w:firstLine="567"/>
      <w:jc w:val="both"/>
    </w:pPr>
    <w:rPr>
      <w:rFonts w:ascii="Times New Roman" w:hAnsi="Times New Roman" w:cs="Times New Roman"/>
      <w:i/>
      <w:szCs w:val="20"/>
    </w:rPr>
  </w:style>
  <w:style w:type="paragraph" w:customStyle="1" w:styleId="Zwykytekst1">
    <w:name w:val="Zwykły tekst1"/>
    <w:basedOn w:val="Normalny"/>
    <w:pPr>
      <w:widowControl w:val="0"/>
    </w:pPr>
    <w:rPr>
      <w:rFonts w:ascii="Courier New" w:eastAsia="Lucida Sans Unicode" w:hAnsi="Courier New" w:cs="Courier New"/>
      <w:kern w:val="1"/>
      <w:sz w:val="20"/>
      <w:szCs w:val="20"/>
    </w:rPr>
  </w:style>
  <w:style w:type="paragraph" w:customStyle="1" w:styleId="Legenda1">
    <w:name w:val="Legenda1"/>
    <w:basedOn w:val="Normalny"/>
    <w:next w:val="Normalny"/>
    <w:pPr>
      <w:jc w:val="center"/>
    </w:pPr>
    <w:rPr>
      <w:rFonts w:ascii="Times New Roman" w:hAnsi="Times New Roman" w:cs="Times New Roman"/>
      <w:b/>
      <w:bCs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link w:val="pktZnak"/>
    <w:pPr>
      <w:spacing w:before="60" w:after="60"/>
      <w:ind w:left="851" w:hanging="295"/>
      <w:jc w:val="both"/>
    </w:pPr>
    <w:rPr>
      <w:rFonts w:ascii="Times New Roman" w:hAnsi="Times New Roman" w:cs="Times New Roman"/>
      <w:szCs w:val="20"/>
    </w:rPr>
  </w:style>
  <w:style w:type="paragraph" w:customStyle="1" w:styleId="Tekstpodstawowy23">
    <w:name w:val="Tekst podstawowy 23"/>
    <w:basedOn w:val="Normalny"/>
    <w:pPr>
      <w:widowControl w:val="0"/>
      <w:overflowPunct w:val="0"/>
      <w:autoSpaceDE w:val="0"/>
      <w:ind w:left="993" w:hanging="426"/>
      <w:textAlignment w:val="baseline"/>
    </w:pPr>
    <w:rPr>
      <w:rFonts w:eastAsia="Arial"/>
      <w:sz w:val="22"/>
      <w:szCs w:val="22"/>
    </w:rPr>
  </w:style>
  <w:style w:type="paragraph" w:customStyle="1" w:styleId="WW-Lista2">
    <w:name w:val="WW-Lista 2"/>
    <w:basedOn w:val="Normalny"/>
    <w:pPr>
      <w:numPr>
        <w:numId w:val="23"/>
      </w:num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customStyle="1" w:styleId="Tekstpodstawowy24">
    <w:name w:val="Tekst podstawowy 24"/>
    <w:basedOn w:val="Normalny"/>
    <w:pPr>
      <w:spacing w:after="120" w:line="480" w:lineRule="auto"/>
    </w:pPr>
  </w:style>
  <w:style w:type="paragraph" w:customStyle="1" w:styleId="pub">
    <w:name w:val="pub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divpoint">
    <w:name w:val="div.point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ivparagraph">
    <w:name w:val="div.paragraph"/>
    <w:pPr>
      <w:widowControl w:val="0"/>
      <w:suppressAutoHyphens/>
      <w:autoSpaceDE w:val="0"/>
      <w:spacing w:line="40" w:lineRule="atLeast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Domylnie">
    <w:name w:val="Domyślnie"/>
    <w:pPr>
      <w:widowControl w:val="0"/>
      <w:tabs>
        <w:tab w:val="left" w:pos="708"/>
      </w:tabs>
      <w:suppressAutoHyphens/>
      <w:spacing w:after="200" w:line="276" w:lineRule="auto"/>
    </w:pPr>
    <w:rPr>
      <w:rFonts w:ascii="Arial" w:hAnsi="Arial" w:cs="Arial"/>
      <w:sz w:val="24"/>
      <w:szCs w:val="24"/>
      <w:lang w:eastAsia="zh-CN"/>
    </w:rPr>
  </w:style>
  <w:style w:type="paragraph" w:customStyle="1" w:styleId="WW-Tretekstu">
    <w:name w:val="WW-Treść tekstu"/>
    <w:basedOn w:val="Domylnie"/>
    <w:pPr>
      <w:spacing w:after="120"/>
    </w:pPr>
  </w:style>
  <w:style w:type="paragraph" w:customStyle="1" w:styleId="Zwykytekst2">
    <w:name w:val="Zwykły tekst2"/>
    <w:basedOn w:val="Domylnie"/>
    <w:pPr>
      <w:tabs>
        <w:tab w:val="left" w:pos="19247"/>
        <w:tab w:val="left" w:pos="19800"/>
      </w:tabs>
      <w:ind w:left="1800" w:hanging="1800"/>
    </w:pPr>
    <w:rPr>
      <w:rFonts w:ascii="Times New Roman" w:hAnsi="Times New Roman" w:cs="Times New Roman"/>
      <w:szCs w:val="20"/>
    </w:rPr>
  </w:style>
  <w:style w:type="paragraph" w:customStyle="1" w:styleId="WW-header">
    <w:name w:val="WW-header"/>
    <w:basedOn w:val="Normalny"/>
    <w:next w:val="Tekstpodstawowy"/>
    <w:pPr>
      <w:widowControl w:val="0"/>
      <w:tabs>
        <w:tab w:val="center" w:pos="4703"/>
        <w:tab w:val="right" w:pos="9406"/>
      </w:tabs>
    </w:pPr>
    <w:rPr>
      <w:rFonts w:ascii="Times New Roman" w:hAnsi="Times New Roman" w:cs="Times New Roman"/>
    </w:rPr>
  </w:style>
  <w:style w:type="paragraph" w:customStyle="1" w:styleId="Akapitzlist2">
    <w:name w:val="Akapit z listą2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Tekstpodstawowy230">
    <w:name w:val="Tekst podstawowy 23"/>
    <w:basedOn w:val="Normalny"/>
    <w:pPr>
      <w:spacing w:after="120" w:line="480" w:lineRule="auto"/>
    </w:p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Tekstblokowy1">
    <w:name w:val="Tekst blokowy1"/>
    <w:basedOn w:val="Normalny"/>
    <w:pPr>
      <w:widowControl w:val="0"/>
    </w:pPr>
    <w:rPr>
      <w:rFonts w:ascii="Times New Roman" w:eastAsia="SimSun" w:hAnsi="Times New Roman" w:cs="Mangal"/>
      <w:kern w:val="1"/>
      <w:lang w:bidi="hi-IN"/>
    </w:rPr>
  </w:style>
  <w:style w:type="paragraph" w:customStyle="1" w:styleId="p">
    <w:name w:val="p"/>
    <w:pPr>
      <w:widowControl w:val="0"/>
      <w:suppressAutoHyphens/>
      <w:autoSpaceDE w:val="0"/>
      <w:spacing w:before="20" w:after="40" w:line="40" w:lineRule="atLeast"/>
      <w:jc w:val="both"/>
    </w:pPr>
    <w:rPr>
      <w:rFonts w:ascii="Arial" w:hAnsi="Arial" w:cs="Arial"/>
      <w:color w:val="000000"/>
      <w:sz w:val="18"/>
      <w:szCs w:val="18"/>
      <w:lang w:eastAsia="zh-CN"/>
    </w:rPr>
  </w:style>
  <w:style w:type="paragraph" w:customStyle="1" w:styleId="w4ustart">
    <w:name w:val="w4ustart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litera">
    <w:name w:val="litera"/>
    <w:basedOn w:val="Normalny"/>
    <w:pPr>
      <w:spacing w:before="280" w:after="280"/>
    </w:pPr>
    <w:rPr>
      <w:rFonts w:ascii="Times New Roman" w:hAnsi="Times New Roman" w:cs="Times New Roman"/>
    </w:rPr>
  </w:style>
  <w:style w:type="paragraph" w:customStyle="1" w:styleId="WW-Tekstpodstawowywcity31">
    <w:name w:val="WW-Tekst podstawowy wcięty 31"/>
    <w:basedOn w:val="Normalny"/>
    <w:pPr>
      <w:ind w:left="-11"/>
    </w:pPr>
    <w:rPr>
      <w:rFonts w:ascii="Times New Roman" w:hAnsi="Times New Roman" w:cs="Times New Roman"/>
      <w:kern w:val="1"/>
      <w:szCs w:val="20"/>
    </w:rPr>
  </w:style>
  <w:style w:type="paragraph" w:customStyle="1" w:styleId="Normal1">
    <w:name w:val="Normal1"/>
    <w:pPr>
      <w:widowControl w:val="0"/>
      <w:suppressAutoHyphens/>
    </w:pPr>
    <w:rPr>
      <w:rFonts w:ascii="Arial" w:eastAsia="Arial Unicode MS" w:hAnsi="Arial" w:cs="Arial"/>
      <w:color w:val="00000A"/>
      <w:sz w:val="24"/>
      <w:szCs w:val="24"/>
      <w:lang w:eastAsia="zh-CN"/>
    </w:rPr>
  </w:style>
  <w:style w:type="paragraph" w:customStyle="1" w:styleId="Normal11">
    <w:name w:val="Normal11"/>
    <w:pPr>
      <w:widowControl w:val="0"/>
      <w:suppressAutoHyphens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western">
    <w:name w:val="western"/>
    <w:basedOn w:val="Normalny"/>
    <w:pPr>
      <w:spacing w:before="100" w:after="119"/>
    </w:pPr>
    <w:rPr>
      <w:rFonts w:eastAsia="Calibri"/>
      <w:color w:val="000000"/>
    </w:rPr>
  </w:style>
  <w:style w:type="paragraph" w:customStyle="1" w:styleId="10">
    <w:name w:val="1"/>
    <w:basedOn w:val="Normalny"/>
  </w:style>
  <w:style w:type="paragraph" w:customStyle="1" w:styleId="spistrescipoziom1">
    <w:name w:val="spis_tresci_poziom_1"/>
    <w:basedOn w:val="Normalny"/>
    <w:pPr>
      <w:numPr>
        <w:numId w:val="15"/>
      </w:numPr>
      <w:spacing w:after="120"/>
      <w:jc w:val="both"/>
    </w:pPr>
    <w:rPr>
      <w:b/>
      <w:sz w:val="20"/>
      <w:szCs w:val="20"/>
    </w:rPr>
  </w:style>
  <w:style w:type="paragraph" w:customStyle="1" w:styleId="spistrescipoziom2">
    <w:name w:val="spis_tresci_poziom_2"/>
    <w:basedOn w:val="Normalny"/>
    <w:pPr>
      <w:tabs>
        <w:tab w:val="num" w:pos="0"/>
      </w:tabs>
      <w:spacing w:after="120"/>
      <w:ind w:left="360" w:hanging="360"/>
      <w:jc w:val="both"/>
    </w:pPr>
    <w:rPr>
      <w:b/>
      <w:sz w:val="20"/>
      <w:szCs w:val="20"/>
      <w:lang w:val="x-none"/>
    </w:rPr>
  </w:style>
  <w:style w:type="paragraph" w:customStyle="1" w:styleId="Tekstpodstawowy25">
    <w:name w:val="Tekst podstawowy 25"/>
    <w:basedOn w:val="Normalny"/>
    <w:pPr>
      <w:spacing w:after="120" w:line="480" w:lineRule="auto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  <w:lang w:val="x-none"/>
    </w:rPr>
  </w:style>
  <w:style w:type="paragraph" w:customStyle="1" w:styleId="Nagweknr2">
    <w:name w:val="Nagłówek nr 2"/>
    <w:basedOn w:val="Nagwek2"/>
    <w:next w:val="Nagwek2"/>
    <w:pPr>
      <w:keepNext w:val="0"/>
      <w:numPr>
        <w:ilvl w:val="0"/>
        <w:numId w:val="14"/>
      </w:numPr>
      <w:tabs>
        <w:tab w:val="left" w:pos="1068"/>
      </w:tabs>
      <w:spacing w:before="120" w:after="120"/>
      <w:ind w:left="1068" w:firstLine="0"/>
      <w:jc w:val="both"/>
      <w:textAlignment w:val="baseline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Nagweknr3">
    <w:name w:val="Nagłówek nr 3"/>
    <w:basedOn w:val="Nagwek3"/>
    <w:next w:val="Spistreci3"/>
    <w:pPr>
      <w:keepNext w:val="0"/>
      <w:keepLines/>
      <w:numPr>
        <w:ilvl w:val="0"/>
        <w:numId w:val="33"/>
      </w:numPr>
      <w:tabs>
        <w:tab w:val="clear" w:pos="1620"/>
        <w:tab w:val="clear" w:pos="2160"/>
        <w:tab w:val="left" w:pos="1758"/>
      </w:tabs>
      <w:spacing w:before="120" w:after="120"/>
      <w:ind w:left="794" w:hanging="454"/>
      <w:jc w:val="both"/>
      <w:textAlignment w:val="baseline"/>
    </w:pPr>
    <w:rPr>
      <w:rFonts w:ascii="Times New Roman" w:eastAsia="SimSun" w:hAnsi="Times New Roman" w:cs="Times New Roman"/>
      <w:b w:val="0"/>
      <w:color w:val="auto"/>
      <w:kern w:val="1"/>
      <w:sz w:val="24"/>
      <w:szCs w:val="24"/>
      <w:lang w:bidi="hi-IN"/>
    </w:rPr>
  </w:style>
  <w:style w:type="paragraph" w:customStyle="1" w:styleId="N-Lista">
    <w:name w:val="N-Lista"/>
    <w:basedOn w:val="Normalny"/>
    <w:next w:val="Normalny"/>
    <w:pPr>
      <w:numPr>
        <w:numId w:val="18"/>
      </w:numPr>
      <w:ind w:left="1020" w:hanging="340"/>
      <w:jc w:val="both"/>
      <w:textAlignment w:val="baseline"/>
    </w:pPr>
    <w:rPr>
      <w:rFonts w:ascii="Times New Roman" w:hAnsi="Times New Roman" w:cs="Times New Roman"/>
    </w:rPr>
  </w:style>
  <w:style w:type="paragraph" w:customStyle="1" w:styleId="N-Lista2">
    <w:name w:val="N-Lista2"/>
    <w:basedOn w:val="N-Lista"/>
    <w:next w:val="N-Lista"/>
    <w:pPr>
      <w:numPr>
        <w:numId w:val="13"/>
      </w:numPr>
      <w:spacing w:after="120"/>
    </w:pPr>
  </w:style>
  <w:style w:type="paragraph" w:customStyle="1" w:styleId="U-11">
    <w:name w:val="U - 1.1"/>
    <w:basedOn w:val="Normalny"/>
    <w:pPr>
      <w:numPr>
        <w:numId w:val="29"/>
      </w:numPr>
      <w:spacing w:before="120" w:after="120"/>
      <w:ind w:left="794" w:hanging="454"/>
      <w:jc w:val="both"/>
    </w:pPr>
    <w:rPr>
      <w:rFonts w:ascii="Times New Roman" w:hAnsi="Times New Roman" w:cs="Times New Roman"/>
      <w:color w:val="000000"/>
      <w:lang w:val="x-none"/>
    </w:rPr>
  </w:style>
  <w:style w:type="paragraph" w:styleId="Spistreci3">
    <w:name w:val="toc 3"/>
    <w:basedOn w:val="Normalny"/>
    <w:next w:val="Normalny"/>
    <w:pPr>
      <w:ind w:left="480"/>
    </w:pPr>
  </w:style>
  <w:style w:type="paragraph" w:customStyle="1" w:styleId="rozdzia">
    <w:name w:val="rozdział"/>
    <w:basedOn w:val="Normalny"/>
    <w:pPr>
      <w:tabs>
        <w:tab w:val="left" w:pos="0"/>
      </w:tabs>
      <w:spacing w:after="160" w:line="360" w:lineRule="auto"/>
      <w:ind w:left="720" w:hanging="360"/>
    </w:pPr>
    <w:rPr>
      <w:rFonts w:ascii="Calibri" w:hAnsi="Calibri" w:cs="Calibri"/>
      <w:b/>
      <w:bCs/>
      <w:caps/>
      <w:sz w:val="28"/>
      <w:szCs w:val="28"/>
    </w:rPr>
  </w:style>
  <w:style w:type="paragraph" w:customStyle="1" w:styleId="CharChar1CharChar">
    <w:name w:val="Char Char1 Char Char"/>
    <w:basedOn w:val="Normalny"/>
    <w:rPr>
      <w:rFonts w:ascii="Times New Roman" w:hAnsi="Times New Roman" w:cs="Times New Roma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7">
    <w:name w:val="Tekst podstawowy 27"/>
    <w:basedOn w:val="Normalny"/>
    <w:pPr>
      <w:suppressAutoHyphens w:val="0"/>
      <w:spacing w:after="120" w:line="480" w:lineRule="auto"/>
    </w:pPr>
  </w:style>
  <w:style w:type="paragraph" w:customStyle="1" w:styleId="Listapunktowana21">
    <w:name w:val="Lista punktowana 21"/>
    <w:basedOn w:val="Normalny"/>
    <w:pPr>
      <w:ind w:left="566" w:hanging="283"/>
      <w:contextualSpacing/>
    </w:pPr>
  </w:style>
  <w:style w:type="paragraph" w:customStyle="1" w:styleId="w5pktart">
    <w:name w:val="w5pktart"/>
    <w:basedOn w:val="Normalny"/>
    <w:pPr>
      <w:suppressAutoHyphens w:val="0"/>
      <w:spacing w:before="280" w:after="280"/>
    </w:pPr>
    <w:rPr>
      <w:rFonts w:ascii="Times New Roman" w:hAnsi="Times New Roman" w:cs="Times New Roman"/>
    </w:rPr>
  </w:style>
  <w:style w:type="paragraph" w:customStyle="1" w:styleId="Tekstkomentarza2">
    <w:name w:val="Tekst komentarza2"/>
    <w:basedOn w:val="Normalny"/>
    <w:rPr>
      <w:sz w:val="20"/>
      <w:szCs w:val="20"/>
    </w:rPr>
  </w:style>
  <w:style w:type="paragraph" w:styleId="Poprawka">
    <w:name w:val="Revision"/>
    <w:pPr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Zwykytekst4">
    <w:name w:val="Zwykły tekst4"/>
    <w:basedOn w:val="Normalny"/>
    <w:pPr>
      <w:tabs>
        <w:tab w:val="left" w:pos="1247"/>
        <w:tab w:val="left" w:pos="1800"/>
      </w:tabs>
      <w:suppressAutoHyphens w:val="0"/>
      <w:ind w:left="1800" w:hanging="1800"/>
    </w:pPr>
    <w:rPr>
      <w:rFonts w:ascii="Times New Roman" w:hAnsi="Times New Roman" w:cs="Times New Roman"/>
      <w:szCs w:val="20"/>
    </w:rPr>
  </w:style>
  <w:style w:type="character" w:styleId="Odwoaniedokomentarza">
    <w:name w:val="annotation reference"/>
    <w:uiPriority w:val="99"/>
    <w:semiHidden/>
    <w:unhideWhenUsed/>
    <w:rsid w:val="0077028A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rsid w:val="0077028A"/>
    <w:rPr>
      <w:sz w:val="20"/>
      <w:szCs w:val="20"/>
    </w:rPr>
  </w:style>
  <w:style w:type="character" w:customStyle="1" w:styleId="TekstkomentarzaZnak2">
    <w:name w:val="Tekst komentarza Znak2"/>
    <w:link w:val="Tekstkomentarza"/>
    <w:uiPriority w:val="99"/>
    <w:semiHidden/>
    <w:rsid w:val="0077028A"/>
    <w:rPr>
      <w:rFonts w:ascii="Arial" w:hAnsi="Arial" w:cs="Arial"/>
      <w:lang w:eastAsia="zh-CN"/>
    </w:rPr>
  </w:style>
  <w:style w:type="paragraph" w:styleId="Tekstpodstawowy2">
    <w:name w:val="Body Text 2"/>
    <w:basedOn w:val="Normalny"/>
    <w:link w:val="Tekstpodstawowy2Znak2"/>
    <w:uiPriority w:val="99"/>
    <w:semiHidden/>
    <w:unhideWhenUsed/>
    <w:rsid w:val="00402E91"/>
    <w:pPr>
      <w:spacing w:after="120" w:line="480" w:lineRule="auto"/>
    </w:pPr>
  </w:style>
  <w:style w:type="character" w:customStyle="1" w:styleId="Tekstpodstawowy2Znak2">
    <w:name w:val="Tekst podstawowy 2 Znak2"/>
    <w:link w:val="Tekstpodstawowy2"/>
    <w:uiPriority w:val="99"/>
    <w:semiHidden/>
    <w:rsid w:val="00402E91"/>
    <w:rPr>
      <w:rFonts w:ascii="Arial" w:hAnsi="Arial" w:cs="Arial"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7278B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1">
    <w:name w:val="Nagłówek Znak1"/>
    <w:aliases w:val="Nagłówek strony Znak1,Nagłówek strony1 Znak1,Nagłówek strony11 Znak1"/>
    <w:link w:val="Nagwek"/>
    <w:rsid w:val="009D74F2"/>
    <w:rPr>
      <w:rFonts w:ascii="Arial" w:hAnsi="Arial" w:cs="Arial"/>
      <w:sz w:val="24"/>
      <w:szCs w:val="24"/>
      <w:lang w:eastAsia="zh-CN"/>
    </w:rPr>
  </w:style>
  <w:style w:type="paragraph" w:styleId="Akapitzlist">
    <w:name w:val="List Paragraph"/>
    <w:aliases w:val="T_SZ_List Paragraph,Akapit z listą 1,Akapit z listą3,Akapit z listą31,Odstavec,Akapit z listą BS,Akapit z listą4,Nagłowek 3,Kolorowa lista — akcent 11,Dot pt,F5 List Paragraph,Recommendation,List Paragraph11,lp1"/>
    <w:basedOn w:val="Normalny"/>
    <w:qFormat/>
    <w:rsid w:val="006E136F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pl-PL"/>
    </w:rPr>
  </w:style>
  <w:style w:type="character" w:customStyle="1" w:styleId="pktZnak">
    <w:name w:val="pkt Znak"/>
    <w:link w:val="pkt"/>
    <w:locked/>
    <w:rsid w:val="002653E2"/>
    <w:rPr>
      <w:sz w:val="24"/>
      <w:lang w:eastAsia="zh-CN"/>
    </w:rPr>
  </w:style>
  <w:style w:type="character" w:styleId="Odwoanieprzypisudolnego">
    <w:name w:val="footnote reference"/>
    <w:uiPriority w:val="99"/>
    <w:rsid w:val="00B132D1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6EFCC-ACFD-4C9E-B5A5-330E8259B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gosiamaj</dc:creator>
  <cp:keywords/>
  <cp:lastModifiedBy>Marta Gaik</cp:lastModifiedBy>
  <cp:revision>4</cp:revision>
  <cp:lastPrinted>2021-03-22T10:07:00Z</cp:lastPrinted>
  <dcterms:created xsi:type="dcterms:W3CDTF">2025-11-17T16:41:00Z</dcterms:created>
  <dcterms:modified xsi:type="dcterms:W3CDTF">2025-11-20T12:28:00Z</dcterms:modified>
</cp:coreProperties>
</file>